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891C0C" w:rsidP="00891C0C">
      <w:pPr>
        <w:spacing w:line="276" w:lineRule="auto"/>
        <w:jc w:val="center"/>
        <w:rPr>
          <w:rFonts w:ascii="Arial Black" w:hAnsi="Arial Black"/>
          <w:b/>
          <w:sz w:val="28"/>
          <w:szCs w:val="28"/>
        </w:rPr>
      </w:pPr>
      <w:r w:rsidRPr="004372ED">
        <w:rPr>
          <w:rFonts w:ascii="Arial Black" w:hAnsi="Arial Black"/>
          <w:b/>
          <w:sz w:val="28"/>
          <w:szCs w:val="28"/>
        </w:rPr>
        <w:t>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6E0C89">
        <w:rPr>
          <w:b/>
          <w:szCs w:val="24"/>
        </w:rPr>
        <w:t>Black Cowboy, Wild Horses</w:t>
      </w:r>
      <w:r w:rsidR="002B192E" w:rsidRPr="004372ED">
        <w:rPr>
          <w:b/>
          <w:szCs w:val="24"/>
        </w:rPr>
        <w:t>”</w:t>
      </w:r>
    </w:p>
    <w:p w:rsidR="00010628" w:rsidRPr="004372ED" w:rsidRDefault="00010628" w:rsidP="00010628">
      <w:pPr>
        <w:spacing w:line="276" w:lineRule="auto"/>
        <w:rPr>
          <w:szCs w:val="24"/>
        </w:rPr>
      </w:pPr>
    </w:p>
    <w:p w:rsidR="00010628" w:rsidRPr="004372ED" w:rsidRDefault="002F7B97" w:rsidP="009C7E6E">
      <w:pPr>
        <w:spacing w:line="276" w:lineRule="auto"/>
        <w:rPr>
          <w:b/>
          <w:i/>
          <w:szCs w:val="24"/>
        </w:rPr>
      </w:pPr>
      <w:r>
        <w:rPr>
          <w:b/>
          <w:i/>
          <w:szCs w:val="24"/>
        </w:rPr>
        <w:t>Bob Lemmon</w:t>
      </w:r>
      <w:r w:rsidR="00DC770D">
        <w:rPr>
          <w:b/>
          <w:i/>
          <w:szCs w:val="24"/>
        </w:rPr>
        <w:t xml:space="preserve"> was an African-American cowboy who had once been a slave.</w:t>
      </w:r>
      <w:r>
        <w:rPr>
          <w:b/>
          <w:i/>
          <w:szCs w:val="24"/>
        </w:rPr>
        <w:t xml:space="preserve"> In this story, he uses his deep knowledge of the land and horses to find a herd of wild mustangs and bring them back to the corral, a feat that is usually impossible to accomplish alone.</w:t>
      </w:r>
      <w:r w:rsidR="00242883" w:rsidRPr="004372ED">
        <w:rPr>
          <w:b/>
          <w:i/>
          <w:szCs w:val="24"/>
        </w:rPr>
        <w:t xml:space="preserve"> </w:t>
      </w:r>
      <w:r>
        <w:rPr>
          <w:b/>
          <w:i/>
          <w:szCs w:val="24"/>
        </w:rPr>
        <w:t>To do so, Bob has to use great patience. What evidence can we see in the text that Bob is a deeply patient man? How does this patience help him?</w:t>
      </w:r>
    </w:p>
    <w:p w:rsidR="00010628" w:rsidRPr="004372ED" w:rsidRDefault="00010628" w:rsidP="00010628">
      <w:pPr>
        <w:spacing w:line="276" w:lineRule="auto"/>
        <w:rPr>
          <w:szCs w:val="24"/>
        </w:rPr>
      </w:pPr>
    </w:p>
    <w:p w:rsidR="00481924" w:rsidRDefault="00010628" w:rsidP="00010628">
      <w:pPr>
        <w:pStyle w:val="ListParagraph"/>
        <w:numPr>
          <w:ilvl w:val="0"/>
          <w:numId w:val="6"/>
        </w:numPr>
        <w:spacing w:line="276" w:lineRule="auto"/>
        <w:rPr>
          <w:szCs w:val="24"/>
        </w:rPr>
      </w:pPr>
      <w:r w:rsidRPr="00481924">
        <w:rPr>
          <w:szCs w:val="24"/>
        </w:rPr>
        <w:t xml:space="preserve">What will you be writing about? </w:t>
      </w:r>
      <w:r w:rsidRPr="00481924">
        <w:rPr>
          <w:b/>
          <w:szCs w:val="24"/>
        </w:rPr>
        <w:t>Underline</w:t>
      </w:r>
      <w:r w:rsidR="00F51F9F" w:rsidRPr="00481924">
        <w:rPr>
          <w:szCs w:val="24"/>
        </w:rPr>
        <w:t xml:space="preserve"> the Focusing Q</w:t>
      </w:r>
      <w:r w:rsidRPr="00481924">
        <w:rPr>
          <w:szCs w:val="24"/>
        </w:rPr>
        <w:t>uestion in the assignment above.</w:t>
      </w:r>
    </w:p>
    <w:p w:rsidR="00481924" w:rsidRDefault="00481924" w:rsidP="00481924">
      <w:pPr>
        <w:pStyle w:val="ListParagraph"/>
        <w:spacing w:line="276" w:lineRule="auto"/>
        <w:ind w:left="360"/>
        <w:rPr>
          <w:szCs w:val="24"/>
        </w:rPr>
      </w:pPr>
    </w:p>
    <w:p w:rsidR="00481924" w:rsidRPr="00481924" w:rsidRDefault="00481924" w:rsidP="00481924">
      <w:pPr>
        <w:pStyle w:val="ListParagraph"/>
        <w:numPr>
          <w:ilvl w:val="0"/>
          <w:numId w:val="6"/>
        </w:numPr>
        <w:spacing w:line="276" w:lineRule="auto"/>
        <w:rPr>
          <w:szCs w:val="24"/>
        </w:rPr>
      </w:pPr>
      <w:r w:rsidRPr="00481924">
        <w:rPr>
          <w:szCs w:val="24"/>
        </w:rPr>
        <w:t xml:space="preserve">What information will you need to be able to answer the Focusing Question and to explain your answer? Turn to a partner. </w:t>
      </w:r>
      <w:r w:rsidRPr="00481924">
        <w:rPr>
          <w:b/>
          <w:szCs w:val="24"/>
        </w:rPr>
        <w:t xml:space="preserve">Look </w:t>
      </w:r>
      <w:r w:rsidRPr="00481924">
        <w:rPr>
          <w:szCs w:val="24"/>
        </w:rPr>
        <w:t xml:space="preserve">carefully at the graphic organizer as you </w:t>
      </w:r>
      <w:r w:rsidRPr="00481924">
        <w:rPr>
          <w:b/>
          <w:szCs w:val="24"/>
        </w:rPr>
        <w:t xml:space="preserve">discuss </w:t>
      </w:r>
      <w:r w:rsidRPr="00481924">
        <w:rPr>
          <w:szCs w:val="24"/>
        </w:rPr>
        <w:t xml:space="preserve">the answers to the questions below. </w:t>
      </w:r>
      <w:r w:rsidRPr="00481924">
        <w:rPr>
          <w:b/>
          <w:szCs w:val="24"/>
        </w:rPr>
        <w:t xml:space="preserve">Color in </w:t>
      </w:r>
      <w:r w:rsidRPr="00481924">
        <w:rPr>
          <w:szCs w:val="24"/>
        </w:rPr>
        <w:t>the circle next to each question after you have talked about it.</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8C5EDA" w:rsidRDefault="007A2DBC" w:rsidP="00010628">
      <w:pPr>
        <w:spacing w:line="276" w:lineRule="auto"/>
        <w:rPr>
          <w:b/>
          <w:i/>
          <w:szCs w:val="24"/>
        </w:rPr>
      </w:pPr>
      <w:r>
        <w:rPr>
          <w:b/>
          <w:i/>
          <w:szCs w:val="24"/>
        </w:rPr>
        <w:t>To capture the wild mustangs, Bob has to use great patience. What evidence can we see in the text that Bob is a deeply patient man? How does this patience help him?</w:t>
      </w:r>
    </w:p>
    <w:p w:rsidR="007A2DBC" w:rsidRDefault="007A2DBC" w:rsidP="00010628">
      <w:pPr>
        <w:spacing w:line="276" w:lineRule="auto"/>
        <w:rPr>
          <w:b/>
          <w:i/>
          <w:szCs w:val="24"/>
        </w:rPr>
      </w:pPr>
    </w:p>
    <w:p w:rsidR="008C5EDA" w:rsidRDefault="008C5EDA" w:rsidP="00010628">
      <w:pPr>
        <w:spacing w:line="276" w:lineRule="auto"/>
        <w:rPr>
          <w:b/>
          <w:szCs w:val="24"/>
        </w:rPr>
      </w:pPr>
      <w:r>
        <w:rPr>
          <w:b/>
          <w:szCs w:val="24"/>
        </w:rPr>
        <w:t xml:space="preserve">Focus Statement: </w:t>
      </w:r>
    </w:p>
    <w:p w:rsidR="008C5EDA" w:rsidRPr="008C5EDA" w:rsidRDefault="008C5EDA" w:rsidP="00010628">
      <w:pPr>
        <w:spacing w:line="276" w:lineRule="auto"/>
        <w:rPr>
          <w:b/>
          <w:szCs w:val="24"/>
        </w:rPr>
      </w:pPr>
    </w:p>
    <w:tbl>
      <w:tblPr>
        <w:tblStyle w:val="TableGrid"/>
        <w:tblW w:w="0" w:type="auto"/>
        <w:tblLook w:val="04A0" w:firstRow="1" w:lastRow="0" w:firstColumn="1" w:lastColumn="0" w:noHBand="0" w:noVBand="1"/>
      </w:tblPr>
      <w:tblGrid>
        <w:gridCol w:w="4230"/>
        <w:gridCol w:w="781"/>
        <w:gridCol w:w="3763"/>
        <w:gridCol w:w="802"/>
      </w:tblGrid>
      <w:tr w:rsidR="00010628" w:rsidRPr="004372ED" w:rsidTr="00CD443C">
        <w:tc>
          <w:tcPr>
            <w:tcW w:w="4230" w:type="dxa"/>
          </w:tcPr>
          <w:p w:rsidR="00010628" w:rsidRPr="004372ED" w:rsidRDefault="00010628" w:rsidP="003E2967">
            <w:pPr>
              <w:spacing w:line="276" w:lineRule="auto"/>
              <w:jc w:val="center"/>
              <w:rPr>
                <w:i/>
                <w:szCs w:val="24"/>
              </w:rPr>
            </w:pPr>
            <w:r w:rsidRPr="004372ED">
              <w:rPr>
                <w:i/>
                <w:szCs w:val="24"/>
              </w:rPr>
              <w:t>Evidence</w:t>
            </w:r>
          </w:p>
          <w:p w:rsidR="004A7914" w:rsidRPr="004372ED" w:rsidRDefault="004A7914" w:rsidP="007A2DBC">
            <w:pPr>
              <w:spacing w:line="276" w:lineRule="auto"/>
              <w:jc w:val="center"/>
              <w:rPr>
                <w:szCs w:val="24"/>
              </w:rPr>
            </w:pPr>
            <w:r w:rsidRPr="004372ED">
              <w:rPr>
                <w:szCs w:val="24"/>
              </w:rPr>
              <w:t xml:space="preserve">What </w:t>
            </w:r>
            <w:r w:rsidR="007A2DBC">
              <w:rPr>
                <w:szCs w:val="24"/>
              </w:rPr>
              <w:t xml:space="preserve">Bob </w:t>
            </w:r>
            <w:r w:rsidR="00C62595">
              <w:rPr>
                <w:szCs w:val="24"/>
              </w:rPr>
              <w:t>does</w:t>
            </w:r>
            <w:r w:rsidRPr="004372ED">
              <w:rPr>
                <w:szCs w:val="24"/>
              </w:rPr>
              <w:t xml:space="preserve"> </w:t>
            </w:r>
          </w:p>
        </w:tc>
        <w:tc>
          <w:tcPr>
            <w:tcW w:w="781" w:type="dxa"/>
          </w:tcPr>
          <w:p w:rsidR="00010628" w:rsidRPr="004372ED" w:rsidRDefault="00010628" w:rsidP="00F151A9">
            <w:pPr>
              <w:spacing w:line="276" w:lineRule="auto"/>
              <w:rPr>
                <w:i/>
                <w:szCs w:val="24"/>
              </w:rPr>
            </w:pPr>
            <w:r w:rsidRPr="004372ED">
              <w:rPr>
                <w:i/>
                <w:szCs w:val="24"/>
              </w:rPr>
              <w:t>Page</w:t>
            </w:r>
          </w:p>
        </w:tc>
        <w:tc>
          <w:tcPr>
            <w:tcW w:w="3763" w:type="dxa"/>
          </w:tcPr>
          <w:p w:rsidR="00010628" w:rsidRPr="004372ED" w:rsidRDefault="00010628" w:rsidP="003E2967">
            <w:pPr>
              <w:spacing w:line="276" w:lineRule="auto"/>
              <w:jc w:val="center"/>
              <w:rPr>
                <w:i/>
                <w:szCs w:val="24"/>
              </w:rPr>
            </w:pPr>
            <w:r w:rsidRPr="004372ED">
              <w:rPr>
                <w:i/>
                <w:szCs w:val="24"/>
              </w:rPr>
              <w:t>Elaboration</w:t>
            </w:r>
            <w:r w:rsidR="003E2967" w:rsidRPr="004372ED">
              <w:rPr>
                <w:i/>
                <w:szCs w:val="24"/>
              </w:rPr>
              <w:t xml:space="preserve"> / explanation</w:t>
            </w:r>
          </w:p>
          <w:p w:rsidR="004A7914" w:rsidRPr="004372ED" w:rsidRDefault="007A2DBC" w:rsidP="003E2967">
            <w:pPr>
              <w:spacing w:line="276" w:lineRule="auto"/>
              <w:jc w:val="center"/>
              <w:rPr>
                <w:szCs w:val="24"/>
              </w:rPr>
            </w:pPr>
            <w:r>
              <w:rPr>
                <w:szCs w:val="24"/>
              </w:rPr>
              <w:t>How this shows patience, how it helps him</w:t>
            </w:r>
          </w:p>
        </w:tc>
        <w:tc>
          <w:tcPr>
            <w:tcW w:w="802" w:type="dxa"/>
          </w:tcPr>
          <w:p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rsidTr="00CD443C">
        <w:tc>
          <w:tcPr>
            <w:tcW w:w="4230" w:type="dxa"/>
          </w:tcPr>
          <w:p w:rsidR="00010628" w:rsidRDefault="00CD443C" w:rsidP="00F151A9">
            <w:pPr>
              <w:spacing w:line="276" w:lineRule="auto"/>
              <w:rPr>
                <w:szCs w:val="24"/>
              </w:rPr>
            </w:pPr>
            <w:r>
              <w:rPr>
                <w:szCs w:val="24"/>
              </w:rPr>
              <w:t>Example</w:t>
            </w:r>
          </w:p>
          <w:p w:rsidR="00682D44" w:rsidRPr="004372ED" w:rsidRDefault="00682D44" w:rsidP="00F151A9">
            <w:pPr>
              <w:spacing w:line="276" w:lineRule="auto"/>
              <w:rPr>
                <w:szCs w:val="24"/>
              </w:rPr>
            </w:pPr>
            <w:r>
              <w:rPr>
                <w:rFonts w:ascii="Apple Chancery" w:hAnsi="Apple Chancery" w:cs="Apple Chancery"/>
                <w:sz w:val="20"/>
              </w:rPr>
              <w:t xml:space="preserve">horse in a hurry to go </w:t>
            </w:r>
          </w:p>
          <w:p w:rsidR="004A7914" w:rsidRPr="004372ED" w:rsidRDefault="004A7914" w:rsidP="00F151A9">
            <w:pPr>
              <w:spacing w:line="276" w:lineRule="auto"/>
              <w:rPr>
                <w:szCs w:val="24"/>
              </w:rPr>
            </w:pPr>
            <w:r w:rsidRPr="004372ED">
              <w:rPr>
                <w:szCs w:val="24"/>
              </w:rPr>
              <w:t>----------------------</w:t>
            </w:r>
            <w:r w:rsidR="00CD443C">
              <w:rPr>
                <w:szCs w:val="24"/>
              </w:rPr>
              <w:t>----------------------------</w:t>
            </w:r>
          </w:p>
          <w:p w:rsidR="004A7914" w:rsidRPr="004372ED" w:rsidRDefault="004A7914" w:rsidP="00F151A9">
            <w:pPr>
              <w:spacing w:line="276" w:lineRule="auto"/>
              <w:rPr>
                <w:szCs w:val="24"/>
              </w:rPr>
            </w:pPr>
            <w:r w:rsidRPr="004372ED">
              <w:rPr>
                <w:szCs w:val="24"/>
              </w:rPr>
              <w:t>Quote</w:t>
            </w:r>
          </w:p>
          <w:p w:rsidR="00CD443C" w:rsidRDefault="004A7914" w:rsidP="00682D44">
            <w:pPr>
              <w:spacing w:line="276" w:lineRule="auto"/>
              <w:rPr>
                <w:rFonts w:ascii="Apple Chancery" w:hAnsi="Apple Chancery" w:cs="Apple Chancery"/>
                <w:sz w:val="20"/>
              </w:rPr>
            </w:pPr>
            <w:r w:rsidRPr="00F51F9F">
              <w:rPr>
                <w:rFonts w:ascii="Apple Chancery" w:hAnsi="Apple Chancery" w:cs="Apple Chancery"/>
                <w:sz w:val="20"/>
              </w:rPr>
              <w:t>“</w:t>
            </w:r>
            <w:r w:rsidR="00682D44">
              <w:rPr>
                <w:rFonts w:ascii="Apple Chancery" w:hAnsi="Apple Chancery" w:cs="Apple Chancery"/>
                <w:sz w:val="20"/>
              </w:rPr>
              <w:t>eager to run across the vastness of the plains</w:t>
            </w:r>
            <w:r w:rsidR="004372ED" w:rsidRPr="00F51F9F">
              <w:rPr>
                <w:rFonts w:ascii="Apple Chancery" w:hAnsi="Apple Chancery" w:cs="Apple Chancery"/>
                <w:sz w:val="20"/>
              </w:rPr>
              <w:t>”</w:t>
            </w:r>
          </w:p>
          <w:p w:rsidR="00F42281" w:rsidRPr="00F51F9F" w:rsidRDefault="00F42281" w:rsidP="00682D44">
            <w:pPr>
              <w:spacing w:line="276" w:lineRule="auto"/>
              <w:rPr>
                <w:rFonts w:ascii="Apple Chancery" w:hAnsi="Apple Chancery" w:cs="Apple Chancery"/>
                <w:sz w:val="20"/>
              </w:rPr>
            </w:pPr>
          </w:p>
        </w:tc>
        <w:tc>
          <w:tcPr>
            <w:tcW w:w="781" w:type="dxa"/>
          </w:tcPr>
          <w:p w:rsidR="00481924" w:rsidRDefault="00481924" w:rsidP="00F151A9">
            <w:pPr>
              <w:spacing w:line="276" w:lineRule="auto"/>
              <w:rPr>
                <w:rFonts w:ascii="Apple Chancery" w:hAnsi="Apple Chancery" w:cs="Apple Chancery"/>
                <w:sz w:val="20"/>
              </w:rPr>
            </w:pPr>
          </w:p>
          <w:p w:rsidR="00010628" w:rsidRPr="00F51F9F" w:rsidRDefault="00481924" w:rsidP="00481924">
            <w:pPr>
              <w:spacing w:line="276" w:lineRule="auto"/>
              <w:jc w:val="center"/>
              <w:rPr>
                <w:rFonts w:ascii="Apple Chancery" w:hAnsi="Apple Chancery" w:cs="Apple Chancery"/>
                <w:sz w:val="20"/>
              </w:rPr>
            </w:pPr>
            <w:r>
              <w:rPr>
                <w:rFonts w:ascii="Apple Chancery" w:hAnsi="Apple Chancery" w:cs="Apple Chancery"/>
                <w:sz w:val="20"/>
              </w:rPr>
              <w:t>526</w:t>
            </w:r>
          </w:p>
        </w:tc>
        <w:tc>
          <w:tcPr>
            <w:tcW w:w="3763" w:type="dxa"/>
          </w:tcPr>
          <w:p w:rsidR="004A7914" w:rsidRPr="004372ED" w:rsidRDefault="00682D44" w:rsidP="00F151A9">
            <w:pPr>
              <w:spacing w:line="276" w:lineRule="auto"/>
              <w:rPr>
                <w:szCs w:val="24"/>
              </w:rPr>
            </w:pPr>
            <w:r>
              <w:rPr>
                <w:rFonts w:ascii="Apple Chancery" w:hAnsi="Apple Chancery" w:cs="Apple Chancery"/>
                <w:sz w:val="20"/>
              </w:rPr>
              <w:t>Bob knows need to wait, not time yet to run – helps him track the herd</w:t>
            </w:r>
          </w:p>
        </w:tc>
        <w:tc>
          <w:tcPr>
            <w:tcW w:w="802" w:type="dxa"/>
          </w:tcPr>
          <w:p w:rsidR="00010628" w:rsidRPr="004372ED" w:rsidRDefault="00010628" w:rsidP="00F151A9">
            <w:pPr>
              <w:spacing w:line="276" w:lineRule="auto"/>
              <w:rPr>
                <w:szCs w:val="24"/>
              </w:rPr>
            </w:pPr>
          </w:p>
        </w:tc>
      </w:tr>
      <w:tr w:rsidR="00010628" w:rsidRPr="004372ED" w:rsidTr="00CD443C">
        <w:tc>
          <w:tcPr>
            <w:tcW w:w="4230" w:type="dxa"/>
          </w:tcPr>
          <w:p w:rsidR="00010628" w:rsidRDefault="00324D7A" w:rsidP="00F151A9">
            <w:pPr>
              <w:spacing w:line="276" w:lineRule="auto"/>
              <w:rPr>
                <w:szCs w:val="24"/>
              </w:rPr>
            </w:pPr>
            <w:r w:rsidRPr="004372ED">
              <w:rPr>
                <w:szCs w:val="24"/>
              </w:rPr>
              <w:lastRenderedPageBreak/>
              <w:t>Example</w:t>
            </w:r>
          </w:p>
          <w:p w:rsidR="003C5A3A" w:rsidRPr="004372ED" w:rsidRDefault="00F457EC" w:rsidP="00F151A9">
            <w:pPr>
              <w:spacing w:line="276" w:lineRule="auto"/>
              <w:rPr>
                <w:szCs w:val="24"/>
              </w:rPr>
            </w:pPr>
            <w:r>
              <w:rPr>
                <w:rFonts w:ascii="Apple Chancery" w:hAnsi="Apple Chancery" w:cs="Apple Chancery"/>
                <w:sz w:val="20"/>
              </w:rPr>
              <w:t>sees mustangs’ tracks, examines carefully</w:t>
            </w:r>
          </w:p>
          <w:p w:rsidR="004A7914" w:rsidRPr="004372ED" w:rsidRDefault="004A7914" w:rsidP="004A7914">
            <w:pPr>
              <w:spacing w:line="276" w:lineRule="auto"/>
              <w:rPr>
                <w:szCs w:val="24"/>
              </w:rPr>
            </w:pPr>
            <w:r w:rsidRPr="004372ED">
              <w:rPr>
                <w:szCs w:val="24"/>
              </w:rPr>
              <w:t>----------------------</w:t>
            </w:r>
            <w:r w:rsidR="00CD443C">
              <w:rPr>
                <w:szCs w:val="24"/>
              </w:rPr>
              <w:t>----------------------------</w:t>
            </w:r>
          </w:p>
          <w:p w:rsidR="004A7914" w:rsidRDefault="004A7914" w:rsidP="004A7914">
            <w:pPr>
              <w:spacing w:line="276" w:lineRule="auto"/>
              <w:rPr>
                <w:szCs w:val="24"/>
              </w:rPr>
            </w:pPr>
            <w:r w:rsidRPr="004372ED">
              <w:rPr>
                <w:szCs w:val="24"/>
              </w:rPr>
              <w:t>Quote</w:t>
            </w:r>
          </w:p>
          <w:p w:rsidR="00126738" w:rsidRPr="004372ED" w:rsidRDefault="00355B53" w:rsidP="00F151A9">
            <w:pPr>
              <w:spacing w:line="276" w:lineRule="auto"/>
              <w:rPr>
                <w:szCs w:val="24"/>
              </w:rPr>
            </w:pPr>
            <w:proofErr w:type="gramStart"/>
            <w:r>
              <w:rPr>
                <w:rFonts w:ascii="Apple Chancery" w:hAnsi="Apple Chancery" w:cs="Apple Chancery"/>
                <w:sz w:val="20"/>
              </w:rPr>
              <w:t>“ it</w:t>
            </w:r>
            <w:proofErr w:type="gramEnd"/>
            <w:r>
              <w:rPr>
                <w:rFonts w:ascii="Apple Chancery" w:hAnsi="Apple Chancery" w:cs="Apple Chancery"/>
                <w:sz w:val="20"/>
              </w:rPr>
              <w:t xml:space="preserve"> was a herd of eight mares, a colt, and a stallion. They had passed there two days ago”</w:t>
            </w:r>
          </w:p>
        </w:tc>
        <w:tc>
          <w:tcPr>
            <w:tcW w:w="781" w:type="dxa"/>
          </w:tcPr>
          <w:p w:rsidR="00481924" w:rsidRDefault="00481924" w:rsidP="00F151A9">
            <w:pPr>
              <w:spacing w:line="276" w:lineRule="auto"/>
              <w:rPr>
                <w:szCs w:val="24"/>
              </w:rPr>
            </w:pPr>
          </w:p>
          <w:p w:rsidR="00010628" w:rsidRPr="004372ED" w:rsidRDefault="00481924" w:rsidP="00481924">
            <w:pPr>
              <w:spacing w:line="276" w:lineRule="auto"/>
              <w:jc w:val="center"/>
              <w:rPr>
                <w:szCs w:val="24"/>
              </w:rPr>
            </w:pPr>
            <w:r>
              <w:rPr>
                <w:rFonts w:ascii="Apple Chancery" w:hAnsi="Apple Chancery" w:cs="Apple Chancery"/>
                <w:sz w:val="20"/>
              </w:rPr>
              <w:t>526</w:t>
            </w:r>
          </w:p>
        </w:tc>
        <w:tc>
          <w:tcPr>
            <w:tcW w:w="3763" w:type="dxa"/>
          </w:tcPr>
          <w:p w:rsidR="00010628" w:rsidRPr="004372ED" w:rsidRDefault="009E5761" w:rsidP="00F151A9">
            <w:pPr>
              <w:spacing w:line="276" w:lineRule="auto"/>
              <w:rPr>
                <w:szCs w:val="24"/>
              </w:rPr>
            </w:pPr>
            <w:r>
              <w:rPr>
                <w:rFonts w:ascii="Apple Chancery" w:hAnsi="Apple Chancery" w:cs="Apple Chancery"/>
                <w:sz w:val="20"/>
              </w:rPr>
              <w:t>Has patience to take time to figure out how far away the mustangs are</w:t>
            </w:r>
          </w:p>
        </w:tc>
        <w:tc>
          <w:tcPr>
            <w:tcW w:w="802" w:type="dxa"/>
          </w:tcPr>
          <w:p w:rsidR="00010628" w:rsidRPr="004372ED" w:rsidRDefault="00010628" w:rsidP="00F151A9">
            <w:pPr>
              <w:spacing w:line="276" w:lineRule="auto"/>
              <w:rPr>
                <w:szCs w:val="24"/>
              </w:rPr>
            </w:pPr>
          </w:p>
        </w:tc>
      </w:tr>
      <w:tr w:rsidR="00CD443C" w:rsidRPr="004372ED" w:rsidTr="00CD443C">
        <w:tc>
          <w:tcPr>
            <w:tcW w:w="4230" w:type="dxa"/>
          </w:tcPr>
          <w:p w:rsidR="00CD443C" w:rsidRPr="004372ED" w:rsidRDefault="00CD443C" w:rsidP="00F151A9">
            <w:pPr>
              <w:spacing w:line="276" w:lineRule="auto"/>
              <w:rPr>
                <w:szCs w:val="24"/>
              </w:rPr>
            </w:pPr>
            <w:r w:rsidRPr="004372ED">
              <w:rPr>
                <w:szCs w:val="24"/>
              </w:rPr>
              <w:t>Example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4A7914">
            <w:pPr>
              <w:spacing w:line="276" w:lineRule="auto"/>
              <w:rPr>
                <w:szCs w:val="24"/>
              </w:rPr>
            </w:pPr>
            <w:r w:rsidRPr="004372ED">
              <w:rPr>
                <w:szCs w:val="24"/>
              </w:rPr>
              <w:t>----------------------</w:t>
            </w:r>
            <w:r>
              <w:rPr>
                <w:szCs w:val="24"/>
              </w:rPr>
              <w:t>----------------------------</w:t>
            </w:r>
          </w:p>
          <w:p w:rsidR="00CD443C" w:rsidRPr="004372ED" w:rsidRDefault="00CD443C" w:rsidP="004A7914">
            <w:pPr>
              <w:spacing w:line="276" w:lineRule="auto"/>
              <w:rPr>
                <w:szCs w:val="24"/>
              </w:rPr>
            </w:pPr>
            <w:r w:rsidRPr="004372ED">
              <w:rPr>
                <w:szCs w:val="24"/>
              </w:rPr>
              <w:t>Quote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tc>
        <w:tc>
          <w:tcPr>
            <w:tcW w:w="781" w:type="dxa"/>
          </w:tcPr>
          <w:p w:rsidR="00CD443C" w:rsidRPr="004372ED" w:rsidRDefault="00CD443C" w:rsidP="00F151A9">
            <w:pPr>
              <w:spacing w:line="276" w:lineRule="auto"/>
              <w:rPr>
                <w:szCs w:val="24"/>
              </w:rPr>
            </w:pPr>
          </w:p>
        </w:tc>
        <w:tc>
          <w:tcPr>
            <w:tcW w:w="3763" w:type="dxa"/>
          </w:tcPr>
          <w:p w:rsidR="00CD443C" w:rsidRPr="004372ED" w:rsidRDefault="00CD443C" w:rsidP="00F151A9">
            <w:pPr>
              <w:spacing w:line="276" w:lineRule="auto"/>
              <w:rPr>
                <w:szCs w:val="24"/>
              </w:rPr>
            </w:pPr>
          </w:p>
        </w:tc>
        <w:tc>
          <w:tcPr>
            <w:tcW w:w="802" w:type="dxa"/>
          </w:tcPr>
          <w:p w:rsidR="00CD443C" w:rsidRPr="004372ED" w:rsidRDefault="00CD443C" w:rsidP="00F151A9">
            <w:pPr>
              <w:spacing w:line="276" w:lineRule="auto"/>
              <w:rPr>
                <w:szCs w:val="24"/>
              </w:rPr>
            </w:pPr>
          </w:p>
        </w:tc>
      </w:tr>
      <w:tr w:rsidR="00CD443C" w:rsidRPr="004372ED" w:rsidTr="00CD443C">
        <w:tc>
          <w:tcPr>
            <w:tcW w:w="4230" w:type="dxa"/>
          </w:tcPr>
          <w:p w:rsidR="00CD443C" w:rsidRPr="004372ED" w:rsidRDefault="00CD443C" w:rsidP="00F151A9">
            <w:pPr>
              <w:spacing w:line="276" w:lineRule="auto"/>
              <w:rPr>
                <w:szCs w:val="24"/>
              </w:rPr>
            </w:pPr>
            <w:r w:rsidRPr="004372ED">
              <w:rPr>
                <w:szCs w:val="24"/>
              </w:rPr>
              <w:t>Example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4A7914">
            <w:pPr>
              <w:spacing w:line="276" w:lineRule="auto"/>
              <w:rPr>
                <w:szCs w:val="24"/>
              </w:rPr>
            </w:pPr>
            <w:r w:rsidRPr="004372ED">
              <w:rPr>
                <w:szCs w:val="24"/>
              </w:rPr>
              <w:t>----------------------</w:t>
            </w:r>
            <w:r>
              <w:rPr>
                <w:szCs w:val="24"/>
              </w:rPr>
              <w:t>----------------------------</w:t>
            </w:r>
          </w:p>
          <w:p w:rsidR="00CD443C" w:rsidRPr="004372ED" w:rsidRDefault="00CD443C" w:rsidP="004A7914">
            <w:pPr>
              <w:spacing w:line="276" w:lineRule="auto"/>
              <w:rPr>
                <w:szCs w:val="24"/>
              </w:rPr>
            </w:pPr>
            <w:r w:rsidRPr="004372ED">
              <w:rPr>
                <w:szCs w:val="24"/>
              </w:rPr>
              <w:t>Quote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tc>
        <w:tc>
          <w:tcPr>
            <w:tcW w:w="781" w:type="dxa"/>
          </w:tcPr>
          <w:p w:rsidR="00CD443C" w:rsidRPr="004372ED" w:rsidRDefault="00CD443C" w:rsidP="00F151A9">
            <w:pPr>
              <w:spacing w:line="276" w:lineRule="auto"/>
              <w:rPr>
                <w:szCs w:val="24"/>
              </w:rPr>
            </w:pPr>
          </w:p>
        </w:tc>
        <w:tc>
          <w:tcPr>
            <w:tcW w:w="3763" w:type="dxa"/>
          </w:tcPr>
          <w:p w:rsidR="00CD443C" w:rsidRPr="004372ED" w:rsidRDefault="00CD443C" w:rsidP="00F151A9">
            <w:pPr>
              <w:spacing w:line="276" w:lineRule="auto"/>
              <w:rPr>
                <w:szCs w:val="24"/>
              </w:rPr>
            </w:pPr>
          </w:p>
        </w:tc>
        <w:tc>
          <w:tcPr>
            <w:tcW w:w="802" w:type="dxa"/>
          </w:tcPr>
          <w:p w:rsidR="00CD443C" w:rsidRPr="004372ED" w:rsidRDefault="00CD443C" w:rsidP="00F151A9">
            <w:pPr>
              <w:spacing w:line="276" w:lineRule="auto"/>
              <w:rPr>
                <w:szCs w:val="24"/>
              </w:rPr>
            </w:pPr>
          </w:p>
        </w:tc>
      </w:tr>
      <w:tr w:rsidR="00CD443C" w:rsidRPr="004372ED" w:rsidTr="00CD443C">
        <w:tc>
          <w:tcPr>
            <w:tcW w:w="4230" w:type="dxa"/>
          </w:tcPr>
          <w:p w:rsidR="00CD443C" w:rsidRPr="004372ED" w:rsidRDefault="00CD443C" w:rsidP="00F151A9">
            <w:pPr>
              <w:spacing w:line="276" w:lineRule="auto"/>
              <w:rPr>
                <w:szCs w:val="24"/>
              </w:rPr>
            </w:pPr>
            <w:r w:rsidRPr="004372ED">
              <w:rPr>
                <w:szCs w:val="24"/>
              </w:rPr>
              <w:t>Example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4A7914">
            <w:pPr>
              <w:spacing w:line="276" w:lineRule="auto"/>
              <w:rPr>
                <w:szCs w:val="24"/>
              </w:rPr>
            </w:pPr>
            <w:r w:rsidRPr="004372ED">
              <w:rPr>
                <w:szCs w:val="24"/>
              </w:rPr>
              <w:t>----------------------</w:t>
            </w:r>
            <w:r>
              <w:rPr>
                <w:szCs w:val="24"/>
              </w:rPr>
              <w:t>----------------------------</w:t>
            </w:r>
          </w:p>
          <w:p w:rsidR="00CD443C" w:rsidRPr="004372ED" w:rsidRDefault="00CD443C" w:rsidP="004A7914">
            <w:pPr>
              <w:spacing w:line="276" w:lineRule="auto"/>
              <w:rPr>
                <w:szCs w:val="24"/>
              </w:rPr>
            </w:pPr>
            <w:r w:rsidRPr="004372ED">
              <w:rPr>
                <w:szCs w:val="24"/>
              </w:rPr>
              <w:t>Quote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tc>
        <w:tc>
          <w:tcPr>
            <w:tcW w:w="781" w:type="dxa"/>
          </w:tcPr>
          <w:p w:rsidR="00CD443C" w:rsidRPr="004372ED" w:rsidRDefault="00CD443C" w:rsidP="00F151A9">
            <w:pPr>
              <w:spacing w:line="276" w:lineRule="auto"/>
              <w:rPr>
                <w:szCs w:val="24"/>
              </w:rPr>
            </w:pPr>
          </w:p>
        </w:tc>
        <w:tc>
          <w:tcPr>
            <w:tcW w:w="3763" w:type="dxa"/>
          </w:tcPr>
          <w:p w:rsidR="00CD443C" w:rsidRPr="004372ED" w:rsidRDefault="00CD443C" w:rsidP="00F151A9">
            <w:pPr>
              <w:spacing w:line="276" w:lineRule="auto"/>
              <w:rPr>
                <w:szCs w:val="24"/>
              </w:rPr>
            </w:pPr>
          </w:p>
        </w:tc>
        <w:tc>
          <w:tcPr>
            <w:tcW w:w="802" w:type="dxa"/>
          </w:tcPr>
          <w:p w:rsidR="00CD443C" w:rsidRPr="004372ED" w:rsidRDefault="00CD443C" w:rsidP="00F151A9">
            <w:pPr>
              <w:spacing w:line="276" w:lineRule="auto"/>
              <w:rPr>
                <w:szCs w:val="24"/>
              </w:rPr>
            </w:pPr>
          </w:p>
        </w:tc>
      </w:tr>
      <w:tr w:rsidR="00CD443C" w:rsidRPr="004372ED" w:rsidTr="00CD443C">
        <w:tc>
          <w:tcPr>
            <w:tcW w:w="4230" w:type="dxa"/>
          </w:tcPr>
          <w:p w:rsidR="00CD443C" w:rsidRPr="004372ED" w:rsidRDefault="00CD443C" w:rsidP="00F151A9">
            <w:pPr>
              <w:spacing w:line="276" w:lineRule="auto"/>
              <w:rPr>
                <w:szCs w:val="24"/>
              </w:rPr>
            </w:pPr>
            <w:r w:rsidRPr="004372ED">
              <w:rPr>
                <w:szCs w:val="24"/>
              </w:rPr>
              <w:t>Example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4A7914">
            <w:pPr>
              <w:spacing w:line="276" w:lineRule="auto"/>
              <w:rPr>
                <w:szCs w:val="24"/>
              </w:rPr>
            </w:pPr>
            <w:r w:rsidRPr="004372ED">
              <w:rPr>
                <w:szCs w:val="24"/>
              </w:rPr>
              <w:t>----------------------</w:t>
            </w:r>
            <w:r>
              <w:rPr>
                <w:szCs w:val="24"/>
              </w:rPr>
              <w:t>----------------------------</w:t>
            </w:r>
          </w:p>
          <w:p w:rsidR="00CD443C" w:rsidRPr="004372ED" w:rsidRDefault="00CD443C" w:rsidP="004A7914">
            <w:pPr>
              <w:spacing w:line="276" w:lineRule="auto"/>
              <w:rPr>
                <w:szCs w:val="24"/>
              </w:rPr>
            </w:pPr>
            <w:r w:rsidRPr="004372ED">
              <w:rPr>
                <w:szCs w:val="24"/>
              </w:rPr>
              <w:t>Quote</w:t>
            </w: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p w:rsidR="00CD443C" w:rsidRPr="004372ED" w:rsidRDefault="00CD443C" w:rsidP="00F151A9">
            <w:pPr>
              <w:spacing w:line="276" w:lineRule="auto"/>
              <w:rPr>
                <w:szCs w:val="24"/>
              </w:rPr>
            </w:pPr>
          </w:p>
        </w:tc>
        <w:tc>
          <w:tcPr>
            <w:tcW w:w="781" w:type="dxa"/>
          </w:tcPr>
          <w:p w:rsidR="00CD443C" w:rsidRPr="004372ED" w:rsidRDefault="00CD443C" w:rsidP="00F151A9">
            <w:pPr>
              <w:spacing w:line="276" w:lineRule="auto"/>
              <w:rPr>
                <w:szCs w:val="24"/>
              </w:rPr>
            </w:pPr>
          </w:p>
        </w:tc>
        <w:tc>
          <w:tcPr>
            <w:tcW w:w="3763" w:type="dxa"/>
          </w:tcPr>
          <w:p w:rsidR="00CD443C" w:rsidRPr="004372ED" w:rsidRDefault="00CD443C" w:rsidP="00F151A9">
            <w:pPr>
              <w:spacing w:line="276" w:lineRule="auto"/>
              <w:rPr>
                <w:szCs w:val="24"/>
              </w:rPr>
            </w:pPr>
          </w:p>
        </w:tc>
        <w:tc>
          <w:tcPr>
            <w:tcW w:w="802" w:type="dxa"/>
          </w:tcPr>
          <w:p w:rsidR="00CD443C" w:rsidRPr="004372ED" w:rsidRDefault="00CD443C" w:rsidP="00F151A9">
            <w:pPr>
              <w:spacing w:line="276" w:lineRule="auto"/>
              <w:rPr>
                <w:szCs w:val="24"/>
              </w:rPr>
            </w:pPr>
          </w:p>
        </w:tc>
      </w:tr>
    </w:tbl>
    <w:p w:rsidR="00481924" w:rsidRDefault="00481924" w:rsidP="00F151A9">
      <w:pPr>
        <w:spacing w:line="276" w:lineRule="auto"/>
        <w:rPr>
          <w:szCs w:val="24"/>
        </w:rPr>
        <w:sectPr w:rsidR="00481924" w:rsidSect="00CD443C">
          <w:pgSz w:w="12240" w:h="15840"/>
          <w:pgMar w:top="1440" w:right="1440" w:bottom="1440" w:left="1440" w:header="720" w:footer="720" w:gutter="0"/>
          <w:cols w:space="720"/>
          <w:docGrid w:linePitch="326"/>
        </w:sectPr>
      </w:pPr>
    </w:p>
    <w:p w:rsidR="00481924" w:rsidRDefault="00481924" w:rsidP="00010628">
      <w:pPr>
        <w:spacing w:line="276" w:lineRule="auto"/>
        <w:rPr>
          <w:szCs w:val="24"/>
        </w:rPr>
      </w:pPr>
    </w:p>
    <w:p w:rsidR="00481924" w:rsidRPr="00171877" w:rsidRDefault="00481924" w:rsidP="00481924">
      <w:pPr>
        <w:pStyle w:val="ListParagraph"/>
        <w:numPr>
          <w:ilvl w:val="0"/>
          <w:numId w:val="6"/>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w:t>
      </w:r>
      <w:r>
        <w:rPr>
          <w:szCs w:val="24"/>
        </w:rPr>
        <w:t>showing patience,</w:t>
      </w:r>
      <w:r w:rsidRPr="00171877">
        <w:rPr>
          <w:szCs w:val="24"/>
        </w:rPr>
        <w:t xml:space="preserve"> </w:t>
      </w:r>
      <w:r w:rsidRPr="00171877">
        <w:rPr>
          <w:b/>
          <w:szCs w:val="24"/>
        </w:rPr>
        <w:t>raise your hand</w:t>
      </w:r>
      <w:r w:rsidRPr="00171877">
        <w:rPr>
          <w:szCs w:val="24"/>
        </w:rPr>
        <w:t xml:space="preserve">.  The class will stop to discuss what you have noticed and decide whether to add that evidence to the chart. </w:t>
      </w:r>
    </w:p>
    <w:p w:rsidR="00481924" w:rsidRDefault="00481924" w:rsidP="00481924">
      <w:pPr>
        <w:spacing w:line="276" w:lineRule="auto"/>
        <w:rPr>
          <w:szCs w:val="24"/>
        </w:rPr>
      </w:pPr>
    </w:p>
    <w:p w:rsidR="00481924" w:rsidRDefault="00481924" w:rsidP="00481924">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rsidR="00481924" w:rsidRDefault="00481924" w:rsidP="00481924">
      <w:pPr>
        <w:spacing w:line="276" w:lineRule="auto"/>
        <w:rPr>
          <w:szCs w:val="24"/>
        </w:rPr>
      </w:pPr>
    </w:p>
    <w:p w:rsidR="00481924" w:rsidRDefault="00481924" w:rsidP="00481924">
      <w:pPr>
        <w:spacing w:line="276" w:lineRule="auto"/>
        <w:ind w:left="360"/>
        <w:rPr>
          <w:szCs w:val="24"/>
        </w:rPr>
      </w:pPr>
      <w:r>
        <w:rPr>
          <w:szCs w:val="24"/>
        </w:rPr>
        <w:t>Sometimes, you will use the author’s exact words, which is called “quoting the text.” Other times, you will use your own words, which is called “paraphrasing.”</w:t>
      </w:r>
    </w:p>
    <w:p w:rsidR="00481924" w:rsidRDefault="00481924" w:rsidP="00481924">
      <w:pPr>
        <w:spacing w:line="276" w:lineRule="auto"/>
        <w:rPr>
          <w:szCs w:val="24"/>
        </w:rPr>
      </w:pPr>
      <w:r>
        <w:rPr>
          <w:szCs w:val="24"/>
        </w:rPr>
        <w:t xml:space="preserve"> </w:t>
      </w:r>
    </w:p>
    <w:p w:rsidR="00481924" w:rsidRDefault="00481924" w:rsidP="00481924">
      <w:pPr>
        <w:pStyle w:val="ListParagraph"/>
        <w:numPr>
          <w:ilvl w:val="0"/>
          <w:numId w:val="6"/>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rsidR="00481924" w:rsidRDefault="00481924" w:rsidP="00481924">
      <w:pPr>
        <w:pStyle w:val="ListParagraph"/>
        <w:spacing w:line="276" w:lineRule="auto"/>
        <w:ind w:left="360"/>
        <w:rPr>
          <w:szCs w:val="24"/>
        </w:rPr>
      </w:pPr>
    </w:p>
    <w:p w:rsidR="00481924" w:rsidRDefault="00481924" w:rsidP="00481924">
      <w:pPr>
        <w:pStyle w:val="ListParagraph"/>
        <w:numPr>
          <w:ilvl w:val="0"/>
          <w:numId w:val="6"/>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481924" w:rsidRDefault="00481924" w:rsidP="00481924">
      <w:pPr>
        <w:spacing w:line="276" w:lineRule="auto"/>
        <w:rPr>
          <w:szCs w:val="24"/>
        </w:rPr>
      </w:pPr>
    </w:p>
    <w:p w:rsidR="00CD443C" w:rsidRDefault="00CD443C" w:rsidP="00577FB4">
      <w:pPr>
        <w:spacing w:line="276" w:lineRule="auto"/>
        <w:jc w:val="center"/>
        <w:rPr>
          <w:rFonts w:ascii="Arial Black" w:hAnsi="Arial Black"/>
          <w:b/>
          <w:sz w:val="28"/>
          <w:szCs w:val="28"/>
        </w:rPr>
      </w:pP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                                                                                                                          Date</w:t>
      </w:r>
    </w:p>
    <w:p w:rsidR="00C2039A" w:rsidRPr="004372ED" w:rsidRDefault="00C2039A" w:rsidP="00C2039A">
      <w:pPr>
        <w:spacing w:line="276" w:lineRule="auto"/>
        <w:rPr>
          <w:szCs w:val="24"/>
        </w:rPr>
      </w:pPr>
      <w:r w:rsidRPr="004372ED">
        <w:rPr>
          <w:szCs w:val="24"/>
        </w:rPr>
        <w:t xml:space="preserve">Title of story </w:t>
      </w:r>
      <w:r w:rsidRPr="004372ED">
        <w:rPr>
          <w:b/>
          <w:szCs w:val="24"/>
        </w:rPr>
        <w:t>“</w:t>
      </w:r>
      <w:r w:rsidR="00A4790C">
        <w:rPr>
          <w:b/>
          <w:szCs w:val="24"/>
        </w:rPr>
        <w:t>Black Cowboy, Wild Horses</w:t>
      </w:r>
      <w:r w:rsidRPr="004372ED">
        <w:rPr>
          <w:b/>
          <w:szCs w:val="24"/>
        </w:rPr>
        <w:t>”</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p>
    <w:p w:rsidR="00CD443C" w:rsidRDefault="00CD443C" w:rsidP="00CD443C">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CD443C" w:rsidRDefault="00CD443C" w:rsidP="00CD443C">
      <w:pPr>
        <w:pStyle w:val="ListParagraph"/>
        <w:spacing w:line="276" w:lineRule="auto"/>
        <w:ind w:left="360"/>
        <w:rPr>
          <w:szCs w:val="24"/>
        </w:rPr>
      </w:pPr>
    </w:p>
    <w:p w:rsidR="00CD443C" w:rsidRDefault="00CD443C" w:rsidP="00CD443C">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CD443C" w:rsidRDefault="00CD443C" w:rsidP="00CD443C">
      <w:pPr>
        <w:pStyle w:val="ListParagraph"/>
        <w:spacing w:line="276" w:lineRule="auto"/>
        <w:ind w:left="360"/>
        <w:rPr>
          <w:szCs w:val="24"/>
        </w:rPr>
      </w:pPr>
    </w:p>
    <w:p w:rsidR="00CD443C" w:rsidRPr="00726CBE" w:rsidRDefault="00CD443C" w:rsidP="00CD443C">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rsidR="00CD443C" w:rsidRDefault="00CD443C" w:rsidP="00CD443C">
      <w:pPr>
        <w:spacing w:line="276" w:lineRule="auto"/>
        <w:rPr>
          <w:szCs w:val="24"/>
        </w:rPr>
      </w:pPr>
    </w:p>
    <w:p w:rsidR="00CD443C" w:rsidRPr="004372ED" w:rsidRDefault="00CD443C" w:rsidP="00CD443C">
      <w:pPr>
        <w:spacing w:line="276" w:lineRule="auto"/>
        <w:rPr>
          <w:szCs w:val="24"/>
        </w:rPr>
      </w:pPr>
    </w:p>
    <w:p w:rsidR="00CD443C" w:rsidRDefault="00CD443C" w:rsidP="00CD443C">
      <w:pPr>
        <w:spacing w:line="276" w:lineRule="auto"/>
        <w:rPr>
          <w:i/>
          <w:szCs w:val="24"/>
        </w:rPr>
      </w:pPr>
      <w:r w:rsidRPr="004372ED">
        <w:rPr>
          <w:i/>
          <w:szCs w:val="24"/>
        </w:rPr>
        <w:t>On your own...</w:t>
      </w:r>
    </w:p>
    <w:p w:rsidR="00CD443C" w:rsidRPr="004372ED" w:rsidRDefault="00CD443C" w:rsidP="00CD443C">
      <w:pPr>
        <w:spacing w:line="276" w:lineRule="auto"/>
        <w:rPr>
          <w:i/>
          <w:szCs w:val="24"/>
        </w:rPr>
      </w:pPr>
    </w:p>
    <w:p w:rsidR="00CD443C" w:rsidRDefault="00CD443C" w:rsidP="00CD443C">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CD443C" w:rsidRDefault="00CD443C" w:rsidP="00CD443C">
      <w:pPr>
        <w:pStyle w:val="ListParagraph"/>
        <w:spacing w:line="276" w:lineRule="auto"/>
        <w:ind w:left="360"/>
        <w:rPr>
          <w:szCs w:val="24"/>
        </w:rPr>
      </w:pPr>
    </w:p>
    <w:p w:rsidR="00CD443C" w:rsidRDefault="00CD443C" w:rsidP="00CD443C">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F61D7A" w:rsidRPr="004372ED" w:rsidRDefault="00F61D7A" w:rsidP="00C2039A">
      <w:pPr>
        <w:spacing w:line="276" w:lineRule="auto"/>
        <w:rPr>
          <w:szCs w:val="24"/>
        </w:rPr>
      </w:pPr>
    </w:p>
    <w:p w:rsidR="00CD443C" w:rsidRDefault="00F61D7A" w:rsidP="00CD443C">
      <w:pPr>
        <w:pStyle w:val="ListParagraph"/>
        <w:numPr>
          <w:ilvl w:val="0"/>
          <w:numId w:val="8"/>
        </w:numPr>
        <w:spacing w:line="276" w:lineRule="auto"/>
        <w:rPr>
          <w:szCs w:val="24"/>
        </w:rPr>
      </w:pPr>
      <w:r w:rsidRPr="00CD443C">
        <w:rPr>
          <w:szCs w:val="24"/>
        </w:rPr>
        <w:t xml:space="preserve">Now, think about this question: </w:t>
      </w:r>
      <w:r w:rsidRPr="00CD443C">
        <w:rPr>
          <w:i/>
          <w:szCs w:val="24"/>
        </w:rPr>
        <w:t>“</w:t>
      </w:r>
      <w:r w:rsidR="00354262" w:rsidRPr="00CD443C">
        <w:rPr>
          <w:i/>
          <w:szCs w:val="24"/>
        </w:rPr>
        <w:t>Why do you think the author ends with Bob telling his horse Warrior, ‘I know. Maybe someday</w:t>
      </w:r>
      <w:r w:rsidR="00CD443C">
        <w:rPr>
          <w:i/>
          <w:szCs w:val="24"/>
        </w:rPr>
        <w:t>.’</w:t>
      </w:r>
      <w:r w:rsidR="00354262" w:rsidRPr="00CD443C">
        <w:rPr>
          <w:i/>
          <w:szCs w:val="24"/>
        </w:rPr>
        <w:t>”</w:t>
      </w:r>
      <w:r w:rsidR="00CD443C">
        <w:rPr>
          <w:i/>
          <w:szCs w:val="24"/>
        </w:rPr>
        <w:t>?</w:t>
      </w:r>
      <w:r w:rsidRPr="00CD443C">
        <w:rPr>
          <w:szCs w:val="24"/>
        </w:rPr>
        <w:t xml:space="preserve"> </w:t>
      </w:r>
      <w:r w:rsidR="00CD443C" w:rsidRPr="00171877">
        <w:rPr>
          <w:szCs w:val="24"/>
        </w:rPr>
        <w:t>Your teacher will lead you in a</w:t>
      </w:r>
      <w:r w:rsidR="00CD443C" w:rsidRPr="00171877">
        <w:rPr>
          <w:b/>
          <w:szCs w:val="24"/>
        </w:rPr>
        <w:t xml:space="preserve"> discussion</w:t>
      </w:r>
      <w:r w:rsidR="00CD443C" w:rsidRPr="00171877">
        <w:rPr>
          <w:szCs w:val="24"/>
        </w:rPr>
        <w:t xml:space="preserve"> to help you think about this question, which will help you improve and expand your conclusion. When you are ready, </w:t>
      </w:r>
      <w:r w:rsidR="00CD443C" w:rsidRPr="00171877">
        <w:rPr>
          <w:b/>
          <w:szCs w:val="24"/>
        </w:rPr>
        <w:t>add a few sentences</w:t>
      </w:r>
      <w:r w:rsidR="00CD443C" w:rsidRPr="00171877">
        <w:rPr>
          <w:szCs w:val="24"/>
        </w:rPr>
        <w:t xml:space="preserve"> to your conclusion to show your thinking about this question.</w:t>
      </w:r>
    </w:p>
    <w:p w:rsidR="00CD443C" w:rsidRDefault="00CD443C" w:rsidP="00CD443C">
      <w:pPr>
        <w:pStyle w:val="ListParagraph"/>
        <w:spacing w:line="276" w:lineRule="auto"/>
        <w:ind w:left="360"/>
        <w:rPr>
          <w:szCs w:val="24"/>
        </w:rPr>
      </w:pPr>
    </w:p>
    <w:p w:rsidR="00CD443C" w:rsidRPr="00171877" w:rsidRDefault="00CD443C" w:rsidP="00CD443C">
      <w:pPr>
        <w:pStyle w:val="ListParagraph"/>
        <w:numPr>
          <w:ilvl w:val="0"/>
          <w:numId w:val="8"/>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p>
    <w:p w:rsidR="00010628" w:rsidRPr="00CD443C" w:rsidRDefault="00010628" w:rsidP="00CD443C">
      <w:pPr>
        <w:spacing w:line="276" w:lineRule="auto"/>
        <w:rPr>
          <w:szCs w:val="24"/>
        </w:rPr>
      </w:pPr>
    </w:p>
    <w:p w:rsidR="00E06B92" w:rsidRPr="004372ED" w:rsidRDefault="00E06B92" w:rsidP="002C1E0C">
      <w:pPr>
        <w:spacing w:line="276" w:lineRule="auto"/>
        <w:rPr>
          <w:szCs w:val="24"/>
        </w:rPr>
      </w:pPr>
    </w:p>
    <w:p w:rsidR="00CE7705" w:rsidRPr="004372ED" w:rsidRDefault="00CE7705" w:rsidP="002C1E0C">
      <w:pPr>
        <w:spacing w:line="276" w:lineRule="auto"/>
        <w:rPr>
          <w:i/>
          <w:szCs w:val="24"/>
        </w:rPr>
      </w:pPr>
    </w:p>
    <w:p w:rsidR="007419FA" w:rsidRPr="004372ED" w:rsidRDefault="00CD443C" w:rsidP="007419FA">
      <w:pPr>
        <w:spacing w:line="276" w:lineRule="auto"/>
        <w:rPr>
          <w:szCs w:val="24"/>
        </w:rPr>
      </w:pPr>
      <w:r>
        <w:rPr>
          <w:szCs w:val="24"/>
        </w:rPr>
        <w:lastRenderedPageBreak/>
        <w:t xml:space="preserve">Name </w:t>
      </w:r>
      <w:r w:rsidR="007419FA" w:rsidRPr="004372ED">
        <w:rPr>
          <w:szCs w:val="24"/>
        </w:rPr>
        <w:t xml:space="preserve">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126738" w:rsidRPr="004372ED">
        <w:rPr>
          <w:b/>
          <w:szCs w:val="24"/>
        </w:rPr>
        <w:t>“</w:t>
      </w:r>
      <w:r w:rsidR="00EC031F">
        <w:rPr>
          <w:b/>
          <w:szCs w:val="24"/>
        </w:rPr>
        <w:t>Black Cowboy, Wild Horses</w:t>
      </w:r>
      <w:r w:rsidR="00126738" w:rsidRPr="004372ED">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rsidR="00CD443C" w:rsidRDefault="007419FA" w:rsidP="00CD443C">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CD443C" w:rsidRDefault="00CD443C" w:rsidP="00CD443C">
      <w:pPr>
        <w:spacing w:line="276" w:lineRule="auto"/>
        <w:rPr>
          <w:i/>
          <w:sz w:val="32"/>
          <w:szCs w:val="32"/>
        </w:rPr>
      </w:pPr>
      <w:r w:rsidRPr="004372ED">
        <w:rPr>
          <w:i/>
          <w:sz w:val="32"/>
          <w:szCs w:val="32"/>
        </w:rPr>
        <w:t>__________________________________________________________</w:t>
      </w:r>
    </w:p>
    <w:p w:rsidR="009A28BD" w:rsidRPr="004372ED" w:rsidRDefault="00CD443C" w:rsidP="00CD443C">
      <w:pPr>
        <w:spacing w:line="276" w:lineRule="auto"/>
        <w:rPr>
          <w:b/>
          <w:i/>
          <w:noProof/>
          <w:sz w:val="28"/>
          <w:szCs w:val="28"/>
        </w:rPr>
      </w:pPr>
      <w:r w:rsidRPr="004372ED">
        <w:rPr>
          <w:i/>
          <w:sz w:val="32"/>
          <w:szCs w:val="32"/>
        </w:rPr>
        <w:t>__________________________________________________________</w:t>
      </w:r>
    </w:p>
    <w:p w:rsidR="00C8788F" w:rsidRPr="004372ED" w:rsidRDefault="00B503A3" w:rsidP="00B503A3">
      <w:pPr>
        <w:spacing w:line="276" w:lineRule="auto"/>
        <w:jc w:val="center"/>
        <w:rPr>
          <w:b/>
          <w:i/>
          <w:noProof/>
          <w:sz w:val="28"/>
          <w:szCs w:val="28"/>
        </w:rPr>
      </w:pPr>
      <w:r w:rsidRPr="004372ED">
        <w:rPr>
          <w:b/>
          <w:i/>
          <w:noProof/>
          <w:sz w:val="28"/>
          <w:szCs w:val="28"/>
        </w:rPr>
        <w:lastRenderedPageBreak/>
        <w:t>Teacher Pages</w:t>
      </w:r>
    </w:p>
    <w:p w:rsidR="00CD443C" w:rsidRPr="004372ED" w:rsidRDefault="00CD443C" w:rsidP="00CD443C">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710C19" w:rsidRDefault="006D374D" w:rsidP="00C8788F">
      <w:pPr>
        <w:spacing w:line="276" w:lineRule="auto"/>
        <w:rPr>
          <w:i/>
          <w:szCs w:val="24"/>
        </w:rPr>
      </w:pPr>
      <w:r w:rsidRPr="004372ED">
        <w:rPr>
          <w:b/>
          <w:i/>
          <w:szCs w:val="24"/>
        </w:rPr>
        <w:t>FOCUSING QUESTION:</w:t>
      </w:r>
      <w:r w:rsidRPr="004372ED">
        <w:rPr>
          <w:i/>
          <w:szCs w:val="24"/>
        </w:rPr>
        <w:t xml:space="preserve"> </w:t>
      </w:r>
      <w:r w:rsidR="00640279">
        <w:rPr>
          <w:b/>
          <w:i/>
          <w:szCs w:val="24"/>
        </w:rPr>
        <w:t>To capture the wild mustangs, Bob has to use great patience. What evidence can we see in the text that Bob is a deeply patient man? How does this patience help him?</w:t>
      </w:r>
    </w:p>
    <w:p w:rsidR="00C8788F" w:rsidRPr="004372ED" w:rsidRDefault="00C8788F" w:rsidP="00C8788F">
      <w:pPr>
        <w:spacing w:line="276" w:lineRule="auto"/>
        <w:rPr>
          <w:i/>
          <w:szCs w:val="24"/>
        </w:rPr>
      </w:pPr>
      <w:r w:rsidRPr="004372ED">
        <w:rPr>
          <w:i/>
          <w:szCs w:val="24"/>
        </w:rPr>
        <w:t xml:space="preserve"> </w:t>
      </w:r>
    </w:p>
    <w:tbl>
      <w:tblPr>
        <w:tblStyle w:val="TableGrid"/>
        <w:tblW w:w="0" w:type="auto"/>
        <w:tblLook w:val="04A0" w:firstRow="1" w:lastRow="0" w:firstColumn="1" w:lastColumn="0" w:noHBand="0" w:noVBand="1"/>
      </w:tblPr>
      <w:tblGrid>
        <w:gridCol w:w="4248"/>
        <w:gridCol w:w="720"/>
        <w:gridCol w:w="3510"/>
        <w:gridCol w:w="1098"/>
      </w:tblGrid>
      <w:tr w:rsidR="00C8788F" w:rsidRPr="004372ED" w:rsidTr="00253FBC">
        <w:tc>
          <w:tcPr>
            <w:tcW w:w="4248" w:type="dxa"/>
          </w:tcPr>
          <w:p w:rsidR="00C8788F" w:rsidRPr="00253FBC" w:rsidRDefault="00C8788F" w:rsidP="005F0D52">
            <w:pPr>
              <w:spacing w:line="276" w:lineRule="auto"/>
              <w:jc w:val="center"/>
              <w:rPr>
                <w:b/>
                <w:i/>
                <w:szCs w:val="24"/>
              </w:rPr>
            </w:pPr>
            <w:r w:rsidRPr="00253FBC">
              <w:rPr>
                <w:b/>
                <w:i/>
                <w:szCs w:val="24"/>
              </w:rPr>
              <w:t>Evidence</w:t>
            </w:r>
          </w:p>
          <w:p w:rsidR="00C8788F" w:rsidRPr="00253FBC" w:rsidRDefault="00C8788F" w:rsidP="00AF2C13">
            <w:pPr>
              <w:spacing w:line="276" w:lineRule="auto"/>
              <w:jc w:val="center"/>
              <w:rPr>
                <w:b/>
                <w:szCs w:val="24"/>
              </w:rPr>
            </w:pPr>
            <w:r w:rsidRPr="00253FBC">
              <w:rPr>
                <w:b/>
                <w:szCs w:val="24"/>
              </w:rPr>
              <w:t xml:space="preserve">What </w:t>
            </w:r>
            <w:r w:rsidR="00AF2C13" w:rsidRPr="00253FBC">
              <w:rPr>
                <w:b/>
                <w:szCs w:val="24"/>
              </w:rPr>
              <w:t>Bob does</w:t>
            </w:r>
          </w:p>
        </w:tc>
        <w:tc>
          <w:tcPr>
            <w:tcW w:w="720" w:type="dxa"/>
          </w:tcPr>
          <w:p w:rsidR="00C8788F" w:rsidRPr="00253FBC" w:rsidRDefault="00C8788F" w:rsidP="005F0D52">
            <w:pPr>
              <w:spacing w:line="276" w:lineRule="auto"/>
              <w:rPr>
                <w:b/>
                <w:i/>
                <w:szCs w:val="24"/>
              </w:rPr>
            </w:pPr>
            <w:r w:rsidRPr="00253FBC">
              <w:rPr>
                <w:b/>
                <w:i/>
                <w:szCs w:val="24"/>
              </w:rPr>
              <w:t>Page</w:t>
            </w:r>
          </w:p>
        </w:tc>
        <w:tc>
          <w:tcPr>
            <w:tcW w:w="3510" w:type="dxa"/>
          </w:tcPr>
          <w:p w:rsidR="00C8788F" w:rsidRPr="00253FBC" w:rsidRDefault="00C8788F" w:rsidP="005F0D52">
            <w:pPr>
              <w:spacing w:line="276" w:lineRule="auto"/>
              <w:jc w:val="center"/>
              <w:rPr>
                <w:b/>
                <w:i/>
                <w:szCs w:val="24"/>
              </w:rPr>
            </w:pPr>
            <w:r w:rsidRPr="00253FBC">
              <w:rPr>
                <w:b/>
                <w:i/>
                <w:szCs w:val="24"/>
              </w:rPr>
              <w:t>Elaboration / explanation</w:t>
            </w:r>
          </w:p>
          <w:p w:rsidR="00C8788F" w:rsidRPr="00253FBC" w:rsidRDefault="00AF2C13" w:rsidP="005F0D52">
            <w:pPr>
              <w:spacing w:line="276" w:lineRule="auto"/>
              <w:jc w:val="center"/>
              <w:rPr>
                <w:b/>
                <w:szCs w:val="24"/>
              </w:rPr>
            </w:pPr>
            <w:r w:rsidRPr="00253FBC">
              <w:rPr>
                <w:b/>
                <w:szCs w:val="24"/>
              </w:rPr>
              <w:t>How this shows patience, how it helps him</w:t>
            </w:r>
          </w:p>
        </w:tc>
        <w:tc>
          <w:tcPr>
            <w:tcW w:w="1098" w:type="dxa"/>
          </w:tcPr>
          <w:p w:rsidR="00C8788F" w:rsidRPr="00253FBC" w:rsidRDefault="00253FBC" w:rsidP="005F0D52">
            <w:pPr>
              <w:spacing w:line="276" w:lineRule="auto"/>
              <w:rPr>
                <w:b/>
                <w:i/>
                <w:sz w:val="20"/>
              </w:rPr>
            </w:pPr>
            <w:r>
              <w:rPr>
                <w:b/>
                <w:i/>
                <w:sz w:val="20"/>
              </w:rPr>
              <w:t>Included in piece?</w:t>
            </w:r>
          </w:p>
        </w:tc>
      </w:tr>
      <w:tr w:rsidR="00C8788F" w:rsidRPr="004372ED" w:rsidTr="00253FBC">
        <w:tc>
          <w:tcPr>
            <w:tcW w:w="4248" w:type="dxa"/>
          </w:tcPr>
          <w:p w:rsidR="00AF2C13" w:rsidRDefault="00AF2C13" w:rsidP="00AF2C13">
            <w:pPr>
              <w:spacing w:line="276" w:lineRule="auto"/>
              <w:rPr>
                <w:szCs w:val="24"/>
              </w:rPr>
            </w:pPr>
            <w:r w:rsidRPr="004372ED">
              <w:rPr>
                <w:szCs w:val="24"/>
              </w:rPr>
              <w:t>Example...</w:t>
            </w:r>
          </w:p>
          <w:p w:rsidR="00AF2C13" w:rsidRPr="004372ED" w:rsidRDefault="00AF2C13" w:rsidP="00AF2C13">
            <w:pPr>
              <w:spacing w:line="276" w:lineRule="auto"/>
              <w:rPr>
                <w:szCs w:val="24"/>
              </w:rPr>
            </w:pPr>
            <w:r>
              <w:rPr>
                <w:rFonts w:ascii="Apple Chancery" w:hAnsi="Apple Chancery" w:cs="Apple Chancery"/>
                <w:sz w:val="20"/>
              </w:rPr>
              <w:t xml:space="preserve">horse in a hurry to go </w:t>
            </w:r>
          </w:p>
          <w:p w:rsidR="00AF2C13" w:rsidRPr="004372ED" w:rsidRDefault="00AF2C13" w:rsidP="00AF2C13">
            <w:pPr>
              <w:spacing w:line="276" w:lineRule="auto"/>
              <w:rPr>
                <w:szCs w:val="24"/>
              </w:rPr>
            </w:pPr>
            <w:r w:rsidRPr="004372ED">
              <w:rPr>
                <w:szCs w:val="24"/>
              </w:rPr>
              <w:t>----------------------</w:t>
            </w:r>
            <w:r w:rsidR="00253FBC">
              <w:rPr>
                <w:szCs w:val="24"/>
              </w:rPr>
              <w:t>----------------------------</w:t>
            </w:r>
          </w:p>
          <w:p w:rsidR="00AF2C13" w:rsidRPr="004372ED" w:rsidRDefault="00AF2C13" w:rsidP="00AF2C13">
            <w:pPr>
              <w:spacing w:line="276" w:lineRule="auto"/>
              <w:rPr>
                <w:szCs w:val="24"/>
              </w:rPr>
            </w:pPr>
            <w:r w:rsidRPr="004372ED">
              <w:rPr>
                <w:szCs w:val="24"/>
              </w:rPr>
              <w:t>Quote</w:t>
            </w:r>
          </w:p>
          <w:p w:rsidR="00C8788F" w:rsidRPr="00710C19" w:rsidRDefault="00AF2C13" w:rsidP="00AF2C13">
            <w:pPr>
              <w:rPr>
                <w:rFonts w:ascii="Apple Chancery" w:hAnsi="Apple Chancery" w:cs="Apple Chancery"/>
                <w:sz w:val="20"/>
              </w:rPr>
            </w:pPr>
            <w:r w:rsidRPr="00F51F9F">
              <w:rPr>
                <w:rFonts w:ascii="Apple Chancery" w:hAnsi="Apple Chancery" w:cs="Apple Chancery"/>
                <w:sz w:val="20"/>
              </w:rPr>
              <w:t>“</w:t>
            </w:r>
            <w:r>
              <w:rPr>
                <w:rFonts w:ascii="Apple Chancery" w:hAnsi="Apple Chancery" w:cs="Apple Chancery"/>
                <w:sz w:val="20"/>
              </w:rPr>
              <w:t>eager to run across the vastness of the plains</w:t>
            </w:r>
            <w:r w:rsidRPr="00F51F9F">
              <w:rPr>
                <w:rFonts w:ascii="Apple Chancery" w:hAnsi="Apple Chancery" w:cs="Apple Chancery"/>
                <w:sz w:val="20"/>
              </w:rPr>
              <w:t>”</w:t>
            </w:r>
          </w:p>
        </w:tc>
        <w:tc>
          <w:tcPr>
            <w:tcW w:w="720" w:type="dxa"/>
          </w:tcPr>
          <w:p w:rsidR="00253FBC" w:rsidRDefault="00253FBC" w:rsidP="005F0D52">
            <w:pPr>
              <w:spacing w:line="276" w:lineRule="auto"/>
              <w:rPr>
                <w:rFonts w:ascii="Apple Chancery" w:hAnsi="Apple Chancery" w:cs="Apple Chancery"/>
                <w:sz w:val="20"/>
              </w:rPr>
            </w:pPr>
          </w:p>
          <w:p w:rsidR="00C8788F"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526</w:t>
            </w:r>
          </w:p>
        </w:tc>
        <w:tc>
          <w:tcPr>
            <w:tcW w:w="3510" w:type="dxa"/>
          </w:tcPr>
          <w:p w:rsidR="00C8788F" w:rsidRPr="004372ED" w:rsidRDefault="00AF2C13" w:rsidP="005F0D52">
            <w:pPr>
              <w:spacing w:line="276" w:lineRule="auto"/>
              <w:rPr>
                <w:szCs w:val="24"/>
              </w:rPr>
            </w:pPr>
            <w:r>
              <w:rPr>
                <w:rFonts w:ascii="Apple Chancery" w:hAnsi="Apple Chancery" w:cs="Apple Chancery"/>
                <w:sz w:val="20"/>
              </w:rPr>
              <w:t>Bob knows need to wait, not time yet to run – helps him track the herd</w:t>
            </w:r>
          </w:p>
        </w:tc>
        <w:tc>
          <w:tcPr>
            <w:tcW w:w="1098" w:type="dxa"/>
          </w:tcPr>
          <w:p w:rsidR="00C8788F" w:rsidRPr="004372ED" w:rsidRDefault="00C8788F" w:rsidP="005F0D52">
            <w:pPr>
              <w:spacing w:line="276" w:lineRule="auto"/>
              <w:rPr>
                <w:szCs w:val="24"/>
              </w:rPr>
            </w:pPr>
          </w:p>
        </w:tc>
      </w:tr>
      <w:tr w:rsidR="00C8788F" w:rsidRPr="004372ED" w:rsidTr="00253FBC">
        <w:tc>
          <w:tcPr>
            <w:tcW w:w="4248" w:type="dxa"/>
          </w:tcPr>
          <w:p w:rsidR="00C8788F" w:rsidRPr="00710C19" w:rsidRDefault="00C8788F" w:rsidP="005F0D52">
            <w:pPr>
              <w:spacing w:line="276" w:lineRule="auto"/>
              <w:rPr>
                <w:szCs w:val="24"/>
              </w:rPr>
            </w:pPr>
            <w:r w:rsidRPr="00710C19">
              <w:rPr>
                <w:szCs w:val="24"/>
              </w:rPr>
              <w:t>Example</w:t>
            </w:r>
          </w:p>
          <w:p w:rsidR="00DD3F06" w:rsidRDefault="00C8788F" w:rsidP="00DD3F06">
            <w:pPr>
              <w:spacing w:line="276" w:lineRule="auto"/>
              <w:rPr>
                <w:szCs w:val="24"/>
              </w:rPr>
            </w:pPr>
            <w:r w:rsidRPr="00710C19">
              <w:rPr>
                <w:rFonts w:ascii="Apple Chancery" w:hAnsi="Apple Chancery" w:cs="Apple Chancery"/>
                <w:sz w:val="20"/>
              </w:rPr>
              <w:t xml:space="preserve"> </w:t>
            </w:r>
            <w:r w:rsidR="00DD3F06" w:rsidRPr="004372ED">
              <w:rPr>
                <w:szCs w:val="24"/>
              </w:rPr>
              <w:t>Example</w:t>
            </w:r>
          </w:p>
          <w:p w:rsidR="00DD3F06" w:rsidRPr="004372ED" w:rsidRDefault="00DD3F06" w:rsidP="00DD3F06">
            <w:pPr>
              <w:spacing w:line="276" w:lineRule="auto"/>
              <w:rPr>
                <w:szCs w:val="24"/>
              </w:rPr>
            </w:pPr>
            <w:r>
              <w:rPr>
                <w:rFonts w:ascii="Apple Chancery" w:hAnsi="Apple Chancery" w:cs="Apple Chancery"/>
                <w:sz w:val="20"/>
              </w:rPr>
              <w:t>sees mustangs’ tracks, examines carefully</w:t>
            </w:r>
          </w:p>
          <w:p w:rsidR="00DD3F06" w:rsidRPr="004372ED" w:rsidRDefault="00DD3F06" w:rsidP="00DD3F06">
            <w:pPr>
              <w:spacing w:line="276" w:lineRule="auto"/>
              <w:rPr>
                <w:szCs w:val="24"/>
              </w:rPr>
            </w:pPr>
            <w:r w:rsidRPr="004372ED">
              <w:rPr>
                <w:szCs w:val="24"/>
              </w:rPr>
              <w:t>----------------------</w:t>
            </w:r>
            <w:r w:rsidR="00253FBC">
              <w:rPr>
                <w:szCs w:val="24"/>
              </w:rPr>
              <w:t>----------------------------</w:t>
            </w:r>
          </w:p>
          <w:p w:rsidR="00DD3F06" w:rsidRDefault="00DD3F06" w:rsidP="00DD3F06">
            <w:pPr>
              <w:spacing w:line="276" w:lineRule="auto"/>
              <w:rPr>
                <w:szCs w:val="24"/>
              </w:rPr>
            </w:pPr>
            <w:r w:rsidRPr="004372ED">
              <w:rPr>
                <w:szCs w:val="24"/>
              </w:rPr>
              <w:t>Quote</w:t>
            </w:r>
          </w:p>
          <w:p w:rsidR="00DD3F06" w:rsidRPr="004372ED" w:rsidRDefault="00DD3F06" w:rsidP="00DD3F06">
            <w:pPr>
              <w:spacing w:line="276" w:lineRule="auto"/>
              <w:rPr>
                <w:szCs w:val="24"/>
              </w:rPr>
            </w:pPr>
            <w:proofErr w:type="gramStart"/>
            <w:r>
              <w:rPr>
                <w:rFonts w:ascii="Apple Chancery" w:hAnsi="Apple Chancery" w:cs="Apple Chancery"/>
                <w:sz w:val="20"/>
              </w:rPr>
              <w:t>“ it</w:t>
            </w:r>
            <w:proofErr w:type="gramEnd"/>
            <w:r>
              <w:rPr>
                <w:rFonts w:ascii="Apple Chancery" w:hAnsi="Apple Chancery" w:cs="Apple Chancery"/>
                <w:sz w:val="20"/>
              </w:rPr>
              <w:t xml:space="preserve"> was a herd of eight mares, a colt, and a stallion. They had passed there two days ago”</w:t>
            </w:r>
          </w:p>
          <w:p w:rsidR="00C8788F" w:rsidRPr="00710C19" w:rsidRDefault="00C8788F" w:rsidP="005F0D52">
            <w:pPr>
              <w:spacing w:line="276" w:lineRule="auto"/>
              <w:rPr>
                <w:rFonts w:ascii="Apple Chancery" w:hAnsi="Apple Chancery" w:cs="Apple Chancery"/>
                <w:sz w:val="20"/>
              </w:rPr>
            </w:pPr>
          </w:p>
        </w:tc>
        <w:tc>
          <w:tcPr>
            <w:tcW w:w="720" w:type="dxa"/>
          </w:tcPr>
          <w:p w:rsidR="00253FBC" w:rsidRDefault="00253FBC" w:rsidP="005F0D52">
            <w:pPr>
              <w:spacing w:line="276" w:lineRule="auto"/>
              <w:rPr>
                <w:rFonts w:ascii="Apple Chancery" w:hAnsi="Apple Chancery" w:cs="Apple Chancery"/>
                <w:sz w:val="20"/>
              </w:rPr>
            </w:pPr>
          </w:p>
          <w:p w:rsidR="00253FBC" w:rsidRDefault="00253FBC" w:rsidP="005F0D52">
            <w:pPr>
              <w:spacing w:line="276" w:lineRule="auto"/>
              <w:rPr>
                <w:rFonts w:ascii="Apple Chancery" w:hAnsi="Apple Chancery" w:cs="Apple Chancery"/>
                <w:sz w:val="20"/>
              </w:rPr>
            </w:pPr>
          </w:p>
          <w:p w:rsidR="00C8788F"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526</w:t>
            </w:r>
          </w:p>
        </w:tc>
        <w:tc>
          <w:tcPr>
            <w:tcW w:w="3510" w:type="dxa"/>
          </w:tcPr>
          <w:p w:rsidR="00C8788F" w:rsidRPr="00710C19" w:rsidRDefault="00DD3F06" w:rsidP="005F0D52">
            <w:pPr>
              <w:spacing w:line="276" w:lineRule="auto"/>
              <w:rPr>
                <w:rFonts w:ascii="Apple Chancery" w:hAnsi="Apple Chancery" w:cs="Apple Chancery"/>
                <w:sz w:val="20"/>
              </w:rPr>
            </w:pPr>
            <w:r>
              <w:rPr>
                <w:rFonts w:ascii="Apple Chancery" w:hAnsi="Apple Chancery" w:cs="Apple Chancery"/>
                <w:sz w:val="20"/>
              </w:rPr>
              <w:t>Has patience to take time to figure out how far away the mustangs are</w:t>
            </w:r>
          </w:p>
        </w:tc>
        <w:tc>
          <w:tcPr>
            <w:tcW w:w="1098" w:type="dxa"/>
          </w:tcPr>
          <w:p w:rsidR="00C8788F" w:rsidRPr="004372ED" w:rsidRDefault="00C8788F" w:rsidP="005F0D52">
            <w:pPr>
              <w:spacing w:line="276" w:lineRule="auto"/>
              <w:rPr>
                <w:szCs w:val="24"/>
              </w:rPr>
            </w:pPr>
          </w:p>
        </w:tc>
      </w:tr>
      <w:tr w:rsidR="00C8788F" w:rsidRPr="004372ED" w:rsidTr="00253FBC">
        <w:tc>
          <w:tcPr>
            <w:tcW w:w="4248" w:type="dxa"/>
          </w:tcPr>
          <w:p w:rsidR="00C8788F" w:rsidRDefault="00C8788F" w:rsidP="005F0D52">
            <w:pPr>
              <w:spacing w:line="276" w:lineRule="auto"/>
              <w:rPr>
                <w:szCs w:val="24"/>
              </w:rPr>
            </w:pPr>
            <w:r w:rsidRPr="004372ED">
              <w:rPr>
                <w:szCs w:val="24"/>
              </w:rPr>
              <w:t>Example</w:t>
            </w:r>
            <w:r w:rsidR="00AD77FC">
              <w:rPr>
                <w:szCs w:val="24"/>
              </w:rPr>
              <w:t xml:space="preserve"> </w:t>
            </w:r>
          </w:p>
          <w:p w:rsidR="00AD77FC" w:rsidRPr="004372ED" w:rsidRDefault="00AD77FC" w:rsidP="005F0D52">
            <w:pPr>
              <w:spacing w:line="276" w:lineRule="auto"/>
              <w:rPr>
                <w:szCs w:val="24"/>
              </w:rPr>
            </w:pPr>
            <w:r>
              <w:rPr>
                <w:rFonts w:ascii="Apple Chancery" w:hAnsi="Apple Chancery" w:cs="Apple Chancery"/>
                <w:sz w:val="20"/>
              </w:rPr>
              <w:t>follows tracks slowly all day</w:t>
            </w:r>
          </w:p>
          <w:p w:rsidR="00C8788F" w:rsidRPr="004372ED" w:rsidRDefault="00C8788F" w:rsidP="005F0D52">
            <w:pPr>
              <w:spacing w:line="276" w:lineRule="auto"/>
              <w:rPr>
                <w:szCs w:val="24"/>
              </w:rPr>
            </w:pPr>
            <w:r w:rsidRPr="004372ED">
              <w:rPr>
                <w:szCs w:val="24"/>
              </w:rPr>
              <w:t>----------------------</w:t>
            </w:r>
            <w:r w:rsidR="00253FBC">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AD77FC" w:rsidP="005F0D52">
            <w:pPr>
              <w:spacing w:line="276" w:lineRule="auto"/>
              <w:rPr>
                <w:rFonts w:ascii="Apple Chancery" w:hAnsi="Apple Chancery" w:cs="Apple Chancery"/>
                <w:sz w:val="20"/>
              </w:rPr>
            </w:pPr>
            <w:r>
              <w:rPr>
                <w:rFonts w:ascii="Apple Chancery" w:hAnsi="Apple Chancery" w:cs="Apple Chancery"/>
                <w:sz w:val="20"/>
              </w:rPr>
              <w:t>“without hurrying”</w:t>
            </w:r>
          </w:p>
        </w:tc>
        <w:tc>
          <w:tcPr>
            <w:tcW w:w="720" w:type="dxa"/>
          </w:tcPr>
          <w:p w:rsidR="00253FBC" w:rsidRDefault="00253FBC" w:rsidP="005F0D52">
            <w:pPr>
              <w:spacing w:line="276" w:lineRule="auto"/>
              <w:rPr>
                <w:rFonts w:ascii="Apple Chancery" w:hAnsi="Apple Chancery" w:cs="Apple Chancery"/>
                <w:sz w:val="20"/>
              </w:rPr>
            </w:pPr>
          </w:p>
          <w:p w:rsidR="00C8788F"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526</w:t>
            </w:r>
          </w:p>
        </w:tc>
        <w:tc>
          <w:tcPr>
            <w:tcW w:w="3510" w:type="dxa"/>
          </w:tcPr>
          <w:p w:rsidR="00C8788F" w:rsidRPr="00710C19" w:rsidRDefault="006E2D0B" w:rsidP="005F0D52">
            <w:pPr>
              <w:spacing w:line="276" w:lineRule="auto"/>
              <w:rPr>
                <w:rFonts w:ascii="Apple Chancery" w:hAnsi="Apple Chancery" w:cs="Apple Chancery"/>
                <w:sz w:val="20"/>
              </w:rPr>
            </w:pPr>
            <w:r>
              <w:rPr>
                <w:rFonts w:ascii="Apple Chancery" w:hAnsi="Apple Chancery" w:cs="Apple Chancery"/>
                <w:sz w:val="20"/>
              </w:rPr>
              <w:t xml:space="preserve">being </w:t>
            </w:r>
            <w:proofErr w:type="gramStart"/>
            <w:r>
              <w:rPr>
                <w:rFonts w:ascii="Apple Chancery" w:hAnsi="Apple Chancery" w:cs="Apple Chancery"/>
                <w:sz w:val="20"/>
              </w:rPr>
              <w:t>patient</w:t>
            </w:r>
            <w:proofErr w:type="gramEnd"/>
            <w:r>
              <w:rPr>
                <w:rFonts w:ascii="Apple Chancery" w:hAnsi="Apple Chancery" w:cs="Apple Chancery"/>
                <w:sz w:val="20"/>
              </w:rPr>
              <w:t xml:space="preserve"> this way will keep him far enough away from the horses, they can’t smell him</w:t>
            </w:r>
          </w:p>
        </w:tc>
        <w:tc>
          <w:tcPr>
            <w:tcW w:w="1098" w:type="dxa"/>
          </w:tcPr>
          <w:p w:rsidR="00C8788F" w:rsidRPr="004372ED" w:rsidRDefault="00C8788F" w:rsidP="005F0D52">
            <w:pPr>
              <w:spacing w:line="276" w:lineRule="auto"/>
              <w:rPr>
                <w:szCs w:val="24"/>
              </w:rPr>
            </w:pPr>
          </w:p>
        </w:tc>
      </w:tr>
      <w:tr w:rsidR="00C26483" w:rsidRPr="004372ED" w:rsidTr="00253FBC">
        <w:tc>
          <w:tcPr>
            <w:tcW w:w="4248" w:type="dxa"/>
          </w:tcPr>
          <w:p w:rsidR="00C26483" w:rsidRDefault="00C26483" w:rsidP="00C26483">
            <w:pPr>
              <w:spacing w:line="276" w:lineRule="auto"/>
              <w:rPr>
                <w:szCs w:val="24"/>
              </w:rPr>
            </w:pPr>
            <w:r w:rsidRPr="004372ED">
              <w:rPr>
                <w:szCs w:val="24"/>
              </w:rPr>
              <w:t>Example</w:t>
            </w:r>
            <w:r>
              <w:rPr>
                <w:szCs w:val="24"/>
              </w:rPr>
              <w:t xml:space="preserve"> </w:t>
            </w:r>
          </w:p>
          <w:p w:rsidR="002D2BC7" w:rsidRDefault="002D2BC7" w:rsidP="00C26483">
            <w:pPr>
              <w:spacing w:line="276" w:lineRule="auto"/>
              <w:rPr>
                <w:rFonts w:ascii="Apple Chancery" w:hAnsi="Apple Chancery" w:cs="Apple Chancery"/>
                <w:sz w:val="20"/>
              </w:rPr>
            </w:pPr>
            <w:proofErr w:type="gramStart"/>
            <w:r>
              <w:rPr>
                <w:rFonts w:ascii="Apple Chancery" w:hAnsi="Apple Chancery" w:cs="Apple Chancery"/>
                <w:sz w:val="20"/>
              </w:rPr>
              <w:t>has to</w:t>
            </w:r>
            <w:proofErr w:type="gramEnd"/>
            <w:r>
              <w:rPr>
                <w:rFonts w:ascii="Apple Chancery" w:hAnsi="Apple Chancery" w:cs="Apple Chancery"/>
                <w:sz w:val="20"/>
              </w:rPr>
              <w:t xml:space="preserve"> wait out a storm</w:t>
            </w:r>
          </w:p>
          <w:p w:rsidR="00C26483" w:rsidRPr="004372ED" w:rsidRDefault="00C26483" w:rsidP="00C26483">
            <w:pPr>
              <w:spacing w:line="276" w:lineRule="auto"/>
              <w:rPr>
                <w:szCs w:val="24"/>
              </w:rPr>
            </w:pPr>
            <w:r w:rsidRPr="004372ED">
              <w:rPr>
                <w:szCs w:val="24"/>
              </w:rPr>
              <w:t>----------------------</w:t>
            </w:r>
            <w:r w:rsidR="00253FBC">
              <w:rPr>
                <w:szCs w:val="24"/>
              </w:rPr>
              <w:t>----------------------------</w:t>
            </w:r>
          </w:p>
          <w:p w:rsidR="00C26483" w:rsidRPr="004372ED" w:rsidRDefault="00C26483" w:rsidP="00C26483">
            <w:pPr>
              <w:spacing w:line="276" w:lineRule="auto"/>
              <w:rPr>
                <w:szCs w:val="24"/>
              </w:rPr>
            </w:pPr>
            <w:r w:rsidRPr="004372ED">
              <w:rPr>
                <w:szCs w:val="24"/>
              </w:rPr>
              <w:t>Quote</w:t>
            </w:r>
          </w:p>
          <w:p w:rsidR="00C26483" w:rsidRPr="004372ED" w:rsidRDefault="00C26483" w:rsidP="002D2BC7">
            <w:pPr>
              <w:spacing w:line="276" w:lineRule="auto"/>
              <w:rPr>
                <w:szCs w:val="24"/>
              </w:rPr>
            </w:pPr>
            <w:r>
              <w:rPr>
                <w:rFonts w:ascii="Apple Chancery" w:hAnsi="Apple Chancery" w:cs="Apple Chancery"/>
                <w:sz w:val="20"/>
              </w:rPr>
              <w:t>“</w:t>
            </w:r>
            <w:r w:rsidR="002D2BC7">
              <w:rPr>
                <w:rFonts w:ascii="Apple Chancery" w:hAnsi="Apple Chancery" w:cs="Apple Chancery"/>
                <w:sz w:val="20"/>
              </w:rPr>
              <w:t>there was nothing to do but wait</w:t>
            </w:r>
            <w:r>
              <w:rPr>
                <w:rFonts w:ascii="Apple Chancery" w:hAnsi="Apple Chancery" w:cs="Apple Chancery"/>
                <w:sz w:val="20"/>
              </w:rPr>
              <w:t>”</w:t>
            </w:r>
          </w:p>
        </w:tc>
        <w:tc>
          <w:tcPr>
            <w:tcW w:w="720" w:type="dxa"/>
          </w:tcPr>
          <w:p w:rsidR="00253FBC" w:rsidRDefault="00253FBC" w:rsidP="005F0D52">
            <w:pPr>
              <w:spacing w:line="276" w:lineRule="auto"/>
              <w:rPr>
                <w:rFonts w:ascii="Apple Chancery" w:hAnsi="Apple Chancery" w:cs="Apple Chancery"/>
                <w:sz w:val="20"/>
              </w:rPr>
            </w:pPr>
          </w:p>
          <w:p w:rsidR="00C26483"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529</w:t>
            </w:r>
          </w:p>
        </w:tc>
        <w:tc>
          <w:tcPr>
            <w:tcW w:w="3510" w:type="dxa"/>
          </w:tcPr>
          <w:p w:rsidR="00C26483" w:rsidRDefault="002D2BC7" w:rsidP="005F0D52">
            <w:pPr>
              <w:spacing w:line="276" w:lineRule="auto"/>
              <w:rPr>
                <w:rFonts w:ascii="Apple Chancery" w:hAnsi="Apple Chancery" w:cs="Apple Chancery"/>
                <w:sz w:val="20"/>
              </w:rPr>
            </w:pPr>
            <w:r>
              <w:rPr>
                <w:rFonts w:ascii="Apple Chancery" w:hAnsi="Apple Chancery" w:cs="Apple Chancery"/>
                <w:sz w:val="20"/>
              </w:rPr>
              <w:t xml:space="preserve">realizes he can’t do anything about this, just </w:t>
            </w:r>
            <w:proofErr w:type="gramStart"/>
            <w:r>
              <w:rPr>
                <w:rFonts w:ascii="Apple Chancery" w:hAnsi="Apple Chancery" w:cs="Apple Chancery"/>
                <w:sz w:val="20"/>
              </w:rPr>
              <w:t>has to</w:t>
            </w:r>
            <w:proofErr w:type="gramEnd"/>
            <w:r>
              <w:rPr>
                <w:rFonts w:ascii="Apple Chancery" w:hAnsi="Apple Chancery" w:cs="Apple Chancery"/>
                <w:sz w:val="20"/>
              </w:rPr>
              <w:t xml:space="preserve"> have patience to wait</w:t>
            </w:r>
          </w:p>
        </w:tc>
        <w:tc>
          <w:tcPr>
            <w:tcW w:w="1098" w:type="dxa"/>
          </w:tcPr>
          <w:p w:rsidR="00C26483" w:rsidRPr="004372ED" w:rsidRDefault="00C26483" w:rsidP="005F0D52">
            <w:pPr>
              <w:spacing w:line="276" w:lineRule="auto"/>
              <w:rPr>
                <w:szCs w:val="24"/>
              </w:rPr>
            </w:pPr>
          </w:p>
        </w:tc>
      </w:tr>
      <w:tr w:rsidR="00C26483" w:rsidRPr="004372ED" w:rsidTr="00253FBC">
        <w:tc>
          <w:tcPr>
            <w:tcW w:w="4248" w:type="dxa"/>
          </w:tcPr>
          <w:p w:rsidR="00C26483" w:rsidRDefault="00C26483" w:rsidP="00C26483">
            <w:pPr>
              <w:spacing w:line="276" w:lineRule="auto"/>
              <w:rPr>
                <w:szCs w:val="24"/>
              </w:rPr>
            </w:pPr>
            <w:r w:rsidRPr="004372ED">
              <w:rPr>
                <w:szCs w:val="24"/>
              </w:rPr>
              <w:t>Example</w:t>
            </w:r>
            <w:r>
              <w:rPr>
                <w:szCs w:val="24"/>
              </w:rPr>
              <w:t xml:space="preserve"> </w:t>
            </w:r>
          </w:p>
          <w:p w:rsidR="00EE6DC1" w:rsidRDefault="00EE6DC1" w:rsidP="00C26483">
            <w:pPr>
              <w:spacing w:line="276" w:lineRule="auto"/>
              <w:rPr>
                <w:rFonts w:ascii="Apple Chancery" w:hAnsi="Apple Chancery" w:cs="Apple Chancery"/>
                <w:sz w:val="20"/>
              </w:rPr>
            </w:pPr>
            <w:proofErr w:type="gramStart"/>
            <w:r>
              <w:rPr>
                <w:rFonts w:ascii="Apple Chancery" w:hAnsi="Apple Chancery" w:cs="Apple Chancery"/>
                <w:sz w:val="20"/>
              </w:rPr>
              <w:t>has to</w:t>
            </w:r>
            <w:proofErr w:type="gramEnd"/>
            <w:r>
              <w:rPr>
                <w:rFonts w:ascii="Apple Chancery" w:hAnsi="Apple Chancery" w:cs="Apple Chancery"/>
                <w:sz w:val="20"/>
              </w:rPr>
              <w:t xml:space="preserve"> wait for horses to appear</w:t>
            </w:r>
          </w:p>
          <w:p w:rsidR="00C26483" w:rsidRPr="004372ED" w:rsidRDefault="00C26483" w:rsidP="00C26483">
            <w:pPr>
              <w:spacing w:line="276" w:lineRule="auto"/>
              <w:rPr>
                <w:szCs w:val="24"/>
              </w:rPr>
            </w:pPr>
            <w:r w:rsidRPr="004372ED">
              <w:rPr>
                <w:szCs w:val="24"/>
              </w:rPr>
              <w:t>----------------------</w:t>
            </w:r>
            <w:r w:rsidR="00253FBC">
              <w:rPr>
                <w:szCs w:val="24"/>
              </w:rPr>
              <w:t>----------------------------</w:t>
            </w:r>
          </w:p>
          <w:p w:rsidR="00C26483" w:rsidRPr="004372ED" w:rsidRDefault="00C26483" w:rsidP="00C26483">
            <w:pPr>
              <w:spacing w:line="276" w:lineRule="auto"/>
              <w:rPr>
                <w:szCs w:val="24"/>
              </w:rPr>
            </w:pPr>
            <w:r w:rsidRPr="004372ED">
              <w:rPr>
                <w:szCs w:val="24"/>
              </w:rPr>
              <w:t>Quote</w:t>
            </w:r>
          </w:p>
          <w:p w:rsidR="00C26483" w:rsidRPr="004372ED" w:rsidRDefault="0094105F" w:rsidP="005F0D52">
            <w:pPr>
              <w:spacing w:line="276" w:lineRule="auto"/>
              <w:rPr>
                <w:szCs w:val="24"/>
              </w:rPr>
            </w:pPr>
            <w:r>
              <w:rPr>
                <w:rFonts w:ascii="Apple Chancery" w:hAnsi="Apple Chancery" w:cs="Apple Chancery"/>
                <w:sz w:val="20"/>
              </w:rPr>
              <w:t>“he would go there and wait</w:t>
            </w:r>
            <w:r w:rsidR="00C26483">
              <w:rPr>
                <w:rFonts w:ascii="Apple Chancery" w:hAnsi="Apple Chancery" w:cs="Apple Chancery"/>
                <w:sz w:val="20"/>
              </w:rPr>
              <w:t>”</w:t>
            </w:r>
          </w:p>
        </w:tc>
        <w:tc>
          <w:tcPr>
            <w:tcW w:w="720" w:type="dxa"/>
          </w:tcPr>
          <w:p w:rsidR="00253FBC" w:rsidRDefault="00253FBC" w:rsidP="005F0D52">
            <w:pPr>
              <w:spacing w:line="276" w:lineRule="auto"/>
              <w:rPr>
                <w:rFonts w:ascii="Apple Chancery" w:hAnsi="Apple Chancery" w:cs="Apple Chancery"/>
                <w:sz w:val="20"/>
              </w:rPr>
            </w:pPr>
          </w:p>
          <w:p w:rsidR="00C26483"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530</w:t>
            </w:r>
          </w:p>
        </w:tc>
        <w:tc>
          <w:tcPr>
            <w:tcW w:w="3510" w:type="dxa"/>
          </w:tcPr>
          <w:p w:rsidR="00C26483" w:rsidRDefault="0094105F" w:rsidP="005F0D52">
            <w:pPr>
              <w:spacing w:line="276" w:lineRule="auto"/>
              <w:rPr>
                <w:rFonts w:ascii="Apple Chancery" w:hAnsi="Apple Chancery" w:cs="Apple Chancery"/>
                <w:sz w:val="20"/>
              </w:rPr>
            </w:pPr>
            <w:r>
              <w:rPr>
                <w:rFonts w:ascii="Apple Chancery" w:hAnsi="Apple Chancery" w:cs="Apple Chancery"/>
                <w:sz w:val="20"/>
              </w:rPr>
              <w:t>his patience in waiting for the horses will help him be successful in finally being able to capture them</w:t>
            </w:r>
          </w:p>
        </w:tc>
        <w:tc>
          <w:tcPr>
            <w:tcW w:w="1098" w:type="dxa"/>
          </w:tcPr>
          <w:p w:rsidR="00C26483" w:rsidRPr="004372ED" w:rsidRDefault="00C26483" w:rsidP="005F0D52">
            <w:pPr>
              <w:spacing w:line="276" w:lineRule="auto"/>
              <w:rPr>
                <w:szCs w:val="24"/>
              </w:rPr>
            </w:pPr>
          </w:p>
        </w:tc>
      </w:tr>
      <w:tr w:rsidR="00B469DA" w:rsidRPr="004372ED" w:rsidTr="00253FBC">
        <w:tc>
          <w:tcPr>
            <w:tcW w:w="4248" w:type="dxa"/>
          </w:tcPr>
          <w:p w:rsidR="00B469DA" w:rsidRDefault="00B469DA" w:rsidP="00DC770D">
            <w:pPr>
              <w:spacing w:line="276" w:lineRule="auto"/>
              <w:rPr>
                <w:szCs w:val="24"/>
              </w:rPr>
            </w:pPr>
            <w:r w:rsidRPr="004372ED">
              <w:rPr>
                <w:szCs w:val="24"/>
              </w:rPr>
              <w:t>Example</w:t>
            </w:r>
            <w:r>
              <w:rPr>
                <w:szCs w:val="24"/>
              </w:rPr>
              <w:t xml:space="preserve"> </w:t>
            </w:r>
          </w:p>
          <w:p w:rsidR="00B469DA" w:rsidRDefault="00B469DA" w:rsidP="00DC770D">
            <w:pPr>
              <w:spacing w:line="276" w:lineRule="auto"/>
              <w:rPr>
                <w:rFonts w:ascii="Apple Chancery" w:hAnsi="Apple Chancery" w:cs="Apple Chancery"/>
                <w:sz w:val="20"/>
              </w:rPr>
            </w:pPr>
            <w:proofErr w:type="gramStart"/>
            <w:r>
              <w:rPr>
                <w:rFonts w:ascii="Apple Chancery" w:hAnsi="Apple Chancery" w:cs="Apple Chancery"/>
                <w:sz w:val="20"/>
              </w:rPr>
              <w:t>has to</w:t>
            </w:r>
            <w:proofErr w:type="gramEnd"/>
            <w:r>
              <w:rPr>
                <w:rFonts w:ascii="Apple Chancery" w:hAnsi="Apple Chancery" w:cs="Apple Chancery"/>
                <w:sz w:val="20"/>
              </w:rPr>
              <w:t xml:space="preserve"> wait for right moment to </w:t>
            </w:r>
            <w:r>
              <w:rPr>
                <w:rFonts w:ascii="Apple Chancery" w:hAnsi="Apple Chancery" w:cs="Apple Chancery"/>
                <w:sz w:val="20"/>
              </w:rPr>
              <w:lastRenderedPageBreak/>
              <w:t>join herd</w:t>
            </w:r>
          </w:p>
          <w:p w:rsidR="00B469DA" w:rsidRPr="004372ED" w:rsidRDefault="00B469DA" w:rsidP="00DC770D">
            <w:pPr>
              <w:spacing w:line="276" w:lineRule="auto"/>
              <w:rPr>
                <w:szCs w:val="24"/>
              </w:rPr>
            </w:pPr>
            <w:r w:rsidRPr="004372ED">
              <w:rPr>
                <w:szCs w:val="24"/>
              </w:rPr>
              <w:t>----------------------</w:t>
            </w:r>
            <w:r w:rsidR="00253FBC">
              <w:rPr>
                <w:szCs w:val="24"/>
              </w:rPr>
              <w:t>----------------------------</w:t>
            </w:r>
          </w:p>
          <w:p w:rsidR="00B469DA" w:rsidRPr="004372ED" w:rsidRDefault="00B469DA" w:rsidP="00DC770D">
            <w:pPr>
              <w:spacing w:line="276" w:lineRule="auto"/>
              <w:rPr>
                <w:szCs w:val="24"/>
              </w:rPr>
            </w:pPr>
            <w:r w:rsidRPr="004372ED">
              <w:rPr>
                <w:szCs w:val="24"/>
              </w:rPr>
              <w:t>Quote</w:t>
            </w:r>
          </w:p>
          <w:p w:rsidR="00B469DA" w:rsidRPr="004372ED" w:rsidRDefault="00B469DA" w:rsidP="008F7FE4">
            <w:pPr>
              <w:spacing w:line="276" w:lineRule="auto"/>
              <w:rPr>
                <w:szCs w:val="24"/>
              </w:rPr>
            </w:pPr>
            <w:r>
              <w:rPr>
                <w:rFonts w:ascii="Apple Chancery" w:hAnsi="Apple Chancery" w:cs="Apple Chancery"/>
                <w:sz w:val="20"/>
              </w:rPr>
              <w:t>“</w:t>
            </w:r>
            <w:r w:rsidR="008F7FE4">
              <w:rPr>
                <w:rFonts w:ascii="Apple Chancery" w:hAnsi="Apple Chancery" w:cs="Apple Chancery"/>
                <w:sz w:val="20"/>
              </w:rPr>
              <w:t>Bob let his breath out slowly. He had been accepted</w:t>
            </w:r>
            <w:r>
              <w:rPr>
                <w:rFonts w:ascii="Apple Chancery" w:hAnsi="Apple Chancery" w:cs="Apple Chancery"/>
                <w:sz w:val="20"/>
              </w:rPr>
              <w:t>”</w:t>
            </w:r>
          </w:p>
        </w:tc>
        <w:tc>
          <w:tcPr>
            <w:tcW w:w="720" w:type="dxa"/>
          </w:tcPr>
          <w:p w:rsidR="00253FBC" w:rsidRDefault="00253FBC" w:rsidP="005F0D52">
            <w:pPr>
              <w:spacing w:line="276" w:lineRule="auto"/>
              <w:rPr>
                <w:rFonts w:ascii="Apple Chancery" w:hAnsi="Apple Chancery" w:cs="Apple Chancery"/>
                <w:sz w:val="20"/>
              </w:rPr>
            </w:pPr>
          </w:p>
          <w:p w:rsidR="00B469DA" w:rsidRPr="00710C19" w:rsidRDefault="00253FBC" w:rsidP="00253FBC">
            <w:pPr>
              <w:spacing w:line="276" w:lineRule="auto"/>
              <w:jc w:val="center"/>
              <w:rPr>
                <w:rFonts w:ascii="Apple Chancery" w:hAnsi="Apple Chancery" w:cs="Apple Chancery"/>
                <w:sz w:val="20"/>
              </w:rPr>
            </w:pPr>
            <w:r>
              <w:rPr>
                <w:rFonts w:ascii="Apple Chancery" w:hAnsi="Apple Chancery" w:cs="Apple Chancery"/>
                <w:sz w:val="20"/>
              </w:rPr>
              <w:t>530</w:t>
            </w:r>
          </w:p>
        </w:tc>
        <w:tc>
          <w:tcPr>
            <w:tcW w:w="3510" w:type="dxa"/>
          </w:tcPr>
          <w:p w:rsidR="00B469DA" w:rsidRDefault="008F7FE4" w:rsidP="005F0D52">
            <w:pPr>
              <w:spacing w:line="276" w:lineRule="auto"/>
              <w:rPr>
                <w:rFonts w:ascii="Apple Chancery" w:hAnsi="Apple Chancery" w:cs="Apple Chancery"/>
                <w:sz w:val="20"/>
              </w:rPr>
            </w:pPr>
            <w:r>
              <w:rPr>
                <w:rFonts w:ascii="Apple Chancery" w:hAnsi="Apple Chancery" w:cs="Apple Chancery"/>
                <w:sz w:val="20"/>
              </w:rPr>
              <w:t>his patience pays off, as herd accepts him into it</w:t>
            </w:r>
          </w:p>
        </w:tc>
        <w:tc>
          <w:tcPr>
            <w:tcW w:w="1098" w:type="dxa"/>
          </w:tcPr>
          <w:p w:rsidR="00B469DA" w:rsidRPr="004372ED" w:rsidRDefault="00B469DA" w:rsidP="005F0D52">
            <w:pPr>
              <w:spacing w:line="276" w:lineRule="auto"/>
              <w:rPr>
                <w:szCs w:val="24"/>
              </w:rPr>
            </w:pPr>
          </w:p>
        </w:tc>
      </w:tr>
    </w:tbl>
    <w:p w:rsidR="004372ED" w:rsidRDefault="004372ED" w:rsidP="006D374D">
      <w:pPr>
        <w:ind w:left="360"/>
        <w:rPr>
          <w:rFonts w:ascii="Comic Sans MS" w:hAnsi="Comic Sans MS"/>
          <w:b/>
          <w:szCs w:val="24"/>
        </w:rPr>
      </w:pPr>
    </w:p>
    <w:p w:rsidR="00B94CFF" w:rsidRPr="00EE1C4B" w:rsidRDefault="006D374D" w:rsidP="00B94CFF">
      <w:pPr>
        <w:spacing w:line="276" w:lineRule="auto"/>
        <w:rPr>
          <w:i/>
          <w:szCs w:val="24"/>
        </w:rPr>
      </w:pPr>
      <w:r w:rsidRPr="00EE1C4B">
        <w:rPr>
          <w:b/>
          <w:szCs w:val="24"/>
        </w:rPr>
        <w:t>POSSIBLE FOCUS STATEMENT:</w:t>
      </w:r>
      <w:r w:rsidR="00C8788F" w:rsidRPr="00EE1C4B">
        <w:rPr>
          <w:szCs w:val="24"/>
        </w:rPr>
        <w:t xml:space="preserve"> </w:t>
      </w:r>
      <w:r w:rsidR="00B94CFF" w:rsidRPr="00EE1C4B">
        <w:rPr>
          <w:i/>
          <w:szCs w:val="24"/>
        </w:rPr>
        <w:t xml:space="preserve">To capture the wild mustangs, Bob has to use great patience. </w:t>
      </w:r>
    </w:p>
    <w:p w:rsidR="006D374D" w:rsidRPr="00EE1C4B" w:rsidRDefault="006D374D" w:rsidP="006D374D">
      <w:pPr>
        <w:ind w:left="360"/>
        <w:rPr>
          <w:szCs w:val="24"/>
        </w:rPr>
      </w:pPr>
    </w:p>
    <w:p w:rsidR="00C8788F" w:rsidRPr="00EE1C4B" w:rsidRDefault="00C8788F" w:rsidP="00C8788F">
      <w:pPr>
        <w:rPr>
          <w:szCs w:val="24"/>
        </w:rPr>
      </w:pPr>
    </w:p>
    <w:p w:rsidR="00C8788F" w:rsidRPr="00EE1C4B" w:rsidRDefault="00C8788F" w:rsidP="00C8788F">
      <w:pPr>
        <w:rPr>
          <w:szCs w:val="24"/>
        </w:rPr>
      </w:pPr>
      <w:r w:rsidRPr="00EE1C4B">
        <w:rPr>
          <w:szCs w:val="24"/>
        </w:rPr>
        <w:t>Additional notes to the teacher about this piece:</w:t>
      </w:r>
    </w:p>
    <w:p w:rsidR="00C8788F" w:rsidRPr="00EE1C4B" w:rsidRDefault="00C8788F" w:rsidP="00C8788F">
      <w:pPr>
        <w:rPr>
          <w:szCs w:val="24"/>
        </w:rPr>
      </w:pPr>
    </w:p>
    <w:p w:rsidR="00C8788F" w:rsidRPr="00EE1C4B" w:rsidRDefault="00C8788F" w:rsidP="00C8788F">
      <w:pPr>
        <w:pStyle w:val="ListParagraph"/>
        <w:numPr>
          <w:ilvl w:val="0"/>
          <w:numId w:val="2"/>
        </w:numPr>
        <w:spacing w:line="276" w:lineRule="auto"/>
        <w:rPr>
          <w:szCs w:val="24"/>
        </w:rPr>
      </w:pPr>
      <w:r w:rsidRPr="00EE1C4B">
        <w:rPr>
          <w:szCs w:val="24"/>
        </w:rPr>
        <w:t xml:space="preserve">For this particular story, it </w:t>
      </w:r>
      <w:r w:rsidR="00EE1C4B">
        <w:rPr>
          <w:szCs w:val="24"/>
        </w:rPr>
        <w:t>will probably make sense to use</w:t>
      </w:r>
      <w:r w:rsidR="00B94CFF" w:rsidRPr="00EE1C4B">
        <w:rPr>
          <w:b/>
          <w:szCs w:val="24"/>
        </w:rPr>
        <w:t xml:space="preserve"> three</w:t>
      </w:r>
      <w:r w:rsidRPr="00EE1C4B">
        <w:rPr>
          <w:b/>
          <w:szCs w:val="24"/>
        </w:rPr>
        <w:t xml:space="preserve"> </w:t>
      </w:r>
      <w:r w:rsidRPr="00EE1C4B">
        <w:rPr>
          <w:szCs w:val="24"/>
        </w:rPr>
        <w:t>sentences to a</w:t>
      </w:r>
      <w:r w:rsidR="00B94CFF" w:rsidRPr="00EE1C4B">
        <w:rPr>
          <w:szCs w:val="24"/>
        </w:rPr>
        <w:t>nswer the Focusing Question, two</w:t>
      </w:r>
      <w:r w:rsidRPr="00EE1C4B">
        <w:rPr>
          <w:szCs w:val="24"/>
        </w:rPr>
        <w:t xml:space="preserve"> to set the context and one to directly answer the question: </w:t>
      </w:r>
    </w:p>
    <w:p w:rsidR="00B94CFF" w:rsidRDefault="00B94CFF" w:rsidP="00B94CFF">
      <w:pPr>
        <w:pStyle w:val="ListParagraph"/>
        <w:spacing w:line="276" w:lineRule="auto"/>
        <w:rPr>
          <w:i/>
          <w:szCs w:val="24"/>
        </w:rPr>
      </w:pPr>
    </w:p>
    <w:p w:rsidR="00B94CFF" w:rsidRPr="004372ED" w:rsidRDefault="00B94CFF" w:rsidP="00B94CFF">
      <w:pPr>
        <w:pStyle w:val="ListParagraph"/>
        <w:spacing w:line="276" w:lineRule="auto"/>
        <w:rPr>
          <w:szCs w:val="24"/>
        </w:rPr>
      </w:pPr>
      <w:r w:rsidRPr="00915620">
        <w:rPr>
          <w:i/>
          <w:szCs w:val="24"/>
        </w:rPr>
        <w:t>“</w:t>
      </w:r>
      <w:r w:rsidRPr="00A4790C">
        <w:rPr>
          <w:i/>
          <w:szCs w:val="24"/>
        </w:rPr>
        <w:t>What evidence can we see in the text that Bob is a deeply patient man? How does this patience help him?</w:t>
      </w:r>
      <w:r>
        <w:rPr>
          <w:i/>
          <w:szCs w:val="24"/>
        </w:rPr>
        <w:t>”</w:t>
      </w:r>
    </w:p>
    <w:p w:rsidR="00B94CFF" w:rsidRDefault="00B94CFF" w:rsidP="00C8788F">
      <w:pPr>
        <w:ind w:left="360"/>
        <w:rPr>
          <w:b/>
          <w:szCs w:val="24"/>
        </w:rPr>
      </w:pPr>
    </w:p>
    <w:p w:rsidR="00B707D4" w:rsidRDefault="00B94CFF" w:rsidP="00EE1C4B">
      <w:pPr>
        <w:ind w:left="720"/>
        <w:rPr>
          <w:i/>
          <w:szCs w:val="24"/>
        </w:rPr>
      </w:pPr>
      <w:r w:rsidRPr="00B94CFF">
        <w:rPr>
          <w:i/>
          <w:szCs w:val="24"/>
        </w:rPr>
        <w:t>Bob Lemmon</w:t>
      </w:r>
      <w:r w:rsidR="008E3A68">
        <w:rPr>
          <w:i/>
          <w:szCs w:val="24"/>
        </w:rPr>
        <w:t xml:space="preserve"> was an African-American cowboy who had once been a slave.</w:t>
      </w:r>
      <w:r w:rsidRPr="00B94CFF">
        <w:rPr>
          <w:i/>
          <w:szCs w:val="24"/>
        </w:rPr>
        <w:t xml:space="preserve"> In this story, he uses his deep knowledge of the land and horses to find a herd of wild mustangs and bring them back to the corral, a feat that is usually impossible to accomplish alone. To capture the wild mustangs, Bob has to use great patience. </w:t>
      </w:r>
    </w:p>
    <w:p w:rsidR="00EE1C4B" w:rsidRDefault="00EE1C4B" w:rsidP="00EE1C4B">
      <w:pPr>
        <w:rPr>
          <w:szCs w:val="24"/>
        </w:rPr>
      </w:pPr>
    </w:p>
    <w:p w:rsidR="00DA1E5E" w:rsidRPr="00DA1E5E" w:rsidRDefault="00DA1E5E" w:rsidP="00EE1C4B">
      <w:pPr>
        <w:rPr>
          <w:szCs w:val="24"/>
        </w:rPr>
      </w:pPr>
      <w:r>
        <w:rPr>
          <w:szCs w:val="24"/>
        </w:rPr>
        <w:t xml:space="preserve">NOTE: this will help students get the idea of an </w:t>
      </w:r>
      <w:r>
        <w:rPr>
          <w:b/>
          <w:szCs w:val="24"/>
        </w:rPr>
        <w:t xml:space="preserve">introduction, </w:t>
      </w:r>
      <w:r>
        <w:rPr>
          <w:szCs w:val="24"/>
        </w:rPr>
        <w:t>which will be helpful in writing longer pieces.</w:t>
      </w:r>
    </w:p>
    <w:p w:rsidR="00B94CFF" w:rsidRPr="004372ED" w:rsidRDefault="00B94CFF" w:rsidP="00C8788F">
      <w:pPr>
        <w:ind w:left="360"/>
        <w:rPr>
          <w:rFonts w:ascii="Comic Sans MS" w:hAnsi="Comic Sans MS"/>
          <w:szCs w:val="24"/>
        </w:rPr>
      </w:pPr>
    </w:p>
    <w:p w:rsidR="00D367D3" w:rsidRDefault="00C8788F" w:rsidP="00D367D3">
      <w:pPr>
        <w:pStyle w:val="ListParagraph"/>
        <w:numPr>
          <w:ilvl w:val="0"/>
          <w:numId w:val="2"/>
        </w:numPr>
        <w:spacing w:line="276" w:lineRule="auto"/>
        <w:rPr>
          <w:szCs w:val="24"/>
        </w:rPr>
      </w:pPr>
      <w:r w:rsidRPr="004372ED">
        <w:rPr>
          <w:szCs w:val="24"/>
        </w:rPr>
        <w:t>An extension / reflection question for the conclusion of this piece might be, “</w:t>
      </w:r>
      <w:r w:rsidR="00DA1E5E">
        <w:rPr>
          <w:szCs w:val="24"/>
        </w:rPr>
        <w:t>Why do you think the author ends with Bob telling his horse Warrior</w:t>
      </w:r>
      <w:r w:rsidR="003B77D2">
        <w:rPr>
          <w:szCs w:val="24"/>
        </w:rPr>
        <w:t>, ‘I know. Maybe someday</w:t>
      </w:r>
      <w:r w:rsidR="00EE1C4B">
        <w:rPr>
          <w:szCs w:val="24"/>
        </w:rPr>
        <w:t>.</w:t>
      </w:r>
      <w:r w:rsidR="003B77D2">
        <w:rPr>
          <w:szCs w:val="24"/>
        </w:rPr>
        <w:t>’</w:t>
      </w:r>
      <w:r w:rsidRPr="004372ED">
        <w:rPr>
          <w:szCs w:val="24"/>
        </w:rPr>
        <w:t>”</w:t>
      </w:r>
      <w:r w:rsidR="00EE1C4B">
        <w:rPr>
          <w:szCs w:val="24"/>
        </w:rPr>
        <w:t>?</w:t>
      </w:r>
    </w:p>
    <w:p w:rsidR="00D367D3" w:rsidRDefault="00D367D3" w:rsidP="00D367D3">
      <w:pPr>
        <w:pStyle w:val="ListParagraph"/>
        <w:spacing w:line="276" w:lineRule="auto"/>
        <w:rPr>
          <w:szCs w:val="24"/>
        </w:rPr>
      </w:pPr>
    </w:p>
    <w:p w:rsidR="00D367D3" w:rsidRPr="00D367D3" w:rsidRDefault="00D367D3" w:rsidP="00D367D3">
      <w:pPr>
        <w:pStyle w:val="ListParagraph"/>
        <w:numPr>
          <w:ilvl w:val="0"/>
          <w:numId w:val="2"/>
        </w:numPr>
        <w:spacing w:line="276" w:lineRule="auto"/>
        <w:rPr>
          <w:szCs w:val="24"/>
        </w:rPr>
      </w:pPr>
      <w:r>
        <w:rPr>
          <w:szCs w:val="24"/>
        </w:rPr>
        <w:t xml:space="preserve">In this story, there is a great deal of action (the death of the colt, the fight with the stallion) that students will not use to support the focus of patience. The teacher may need to remind them that is fine – stories will vary in this way, and there can be important parts of the story that are </w:t>
      </w:r>
      <w:r>
        <w:rPr>
          <w:i/>
          <w:szCs w:val="24"/>
        </w:rPr>
        <w:t xml:space="preserve">not </w:t>
      </w:r>
      <w:r>
        <w:rPr>
          <w:szCs w:val="24"/>
        </w:rPr>
        <w:t>important for the focus of this question about patience.</w:t>
      </w:r>
    </w:p>
    <w:p w:rsidR="00D367D3" w:rsidRPr="00D367D3" w:rsidRDefault="00D367D3" w:rsidP="00D367D3">
      <w:pPr>
        <w:spacing w:line="276" w:lineRule="auto"/>
        <w:rPr>
          <w:szCs w:val="24"/>
        </w:rPr>
      </w:pPr>
    </w:p>
    <w:p w:rsidR="00B41B2C" w:rsidRPr="004372ED" w:rsidRDefault="00B41B2C" w:rsidP="007419FA">
      <w:pPr>
        <w:spacing w:line="276" w:lineRule="auto"/>
        <w:rPr>
          <w:i/>
          <w:sz w:val="32"/>
          <w:szCs w:val="32"/>
        </w:rPr>
      </w:pPr>
    </w:p>
    <w:p w:rsidR="00E24F62" w:rsidRDefault="00E24F62">
      <w:pPr>
        <w:rPr>
          <w:i/>
          <w:sz w:val="32"/>
          <w:szCs w:val="32"/>
        </w:rPr>
      </w:pPr>
      <w:r>
        <w:rPr>
          <w:i/>
          <w:sz w:val="32"/>
          <w:szCs w:val="32"/>
        </w:rPr>
        <w:br w:type="page"/>
      </w:r>
    </w:p>
    <w:p w:rsidR="00EE1C4B" w:rsidRPr="00EE1C4B" w:rsidRDefault="00EE1C4B" w:rsidP="00EE1C4B">
      <w:pPr>
        <w:spacing w:line="276" w:lineRule="auto"/>
        <w:jc w:val="center"/>
        <w:rPr>
          <w:i/>
          <w:sz w:val="32"/>
          <w:szCs w:val="32"/>
        </w:rPr>
      </w:pPr>
      <w:r w:rsidRPr="00EE1C4B">
        <w:rPr>
          <w:i/>
          <w:sz w:val="32"/>
          <w:szCs w:val="32"/>
        </w:rPr>
        <w:lastRenderedPageBreak/>
        <w:t>Writing Sample</w:t>
      </w:r>
    </w:p>
    <w:p w:rsidR="00EE1C4B" w:rsidRPr="00EE1C4B" w:rsidRDefault="00EE1C4B" w:rsidP="00EE1C4B">
      <w:pPr>
        <w:spacing w:line="276" w:lineRule="auto"/>
        <w:jc w:val="center"/>
        <w:rPr>
          <w:i/>
          <w:szCs w:val="32"/>
        </w:rPr>
      </w:pPr>
    </w:p>
    <w:p w:rsidR="00EE1C4B" w:rsidRPr="00EE1C4B" w:rsidRDefault="00EE1C4B" w:rsidP="00EE1C4B">
      <w:pPr>
        <w:spacing w:line="276" w:lineRule="auto"/>
        <w:jc w:val="center"/>
        <w:rPr>
          <w:i/>
          <w:szCs w:val="24"/>
        </w:rPr>
      </w:pPr>
      <w:r w:rsidRPr="00EE1C4B">
        <w:rPr>
          <w:i/>
          <w:szCs w:val="24"/>
        </w:rPr>
        <w:t xml:space="preserve">NOTE: This is for the teacher’s use only, not for students. The purpose is to show the teacher what the final piece might look like when students have completed their work. </w:t>
      </w:r>
    </w:p>
    <w:p w:rsidR="00957A7F" w:rsidRPr="00EE1C4B" w:rsidRDefault="00957A7F" w:rsidP="00EE1C4B">
      <w:pPr>
        <w:spacing w:line="276" w:lineRule="auto"/>
        <w:contextualSpacing/>
        <w:jc w:val="center"/>
        <w:rPr>
          <w:i/>
          <w:szCs w:val="24"/>
        </w:rPr>
      </w:pPr>
    </w:p>
    <w:p w:rsidR="00ED22A0" w:rsidRPr="00EE1C4B" w:rsidRDefault="00B41B2C" w:rsidP="00EE1C4B">
      <w:pPr>
        <w:spacing w:line="336" w:lineRule="auto"/>
        <w:contextualSpacing/>
        <w:rPr>
          <w:szCs w:val="22"/>
        </w:rPr>
      </w:pPr>
      <w:r w:rsidRPr="00EE1C4B">
        <w:rPr>
          <w:szCs w:val="24"/>
        </w:rPr>
        <w:tab/>
      </w:r>
      <w:r w:rsidR="00ED22A0" w:rsidRPr="00EE1C4B">
        <w:rPr>
          <w:szCs w:val="22"/>
        </w:rPr>
        <w:t>Bob Lemmon was</w:t>
      </w:r>
      <w:r w:rsidR="008F60E0" w:rsidRPr="00EE1C4B">
        <w:rPr>
          <w:szCs w:val="22"/>
        </w:rPr>
        <w:t xml:space="preserve"> an African-American cowboy who had once been a slave. </w:t>
      </w:r>
      <w:r w:rsidR="00ED22A0" w:rsidRPr="00EE1C4B">
        <w:rPr>
          <w:szCs w:val="22"/>
        </w:rPr>
        <w:t xml:space="preserve"> In this story, he uses his deep knowledge of the land and horses to find a herd of wild mustangs and bring them back to the corral, a feat that is usually impossible to accomplish alone. To capture the wild mustangs, Bob has to use great patience. </w:t>
      </w:r>
    </w:p>
    <w:p w:rsidR="00ED22A0" w:rsidRPr="00EE1C4B" w:rsidRDefault="00ED22A0" w:rsidP="00EE1C4B">
      <w:pPr>
        <w:spacing w:line="336" w:lineRule="auto"/>
        <w:contextualSpacing/>
        <w:rPr>
          <w:szCs w:val="22"/>
        </w:rPr>
      </w:pPr>
      <w:r w:rsidRPr="00EE1C4B">
        <w:rPr>
          <w:szCs w:val="22"/>
        </w:rPr>
        <w:tab/>
        <w:t>First, we can see Bob’</w:t>
      </w:r>
      <w:r w:rsidR="0099588D" w:rsidRPr="00EE1C4B">
        <w:rPr>
          <w:szCs w:val="22"/>
        </w:rPr>
        <w:t>s patience near the beginning of the story when Warrior rears, “eager to run across the vastness of the plains.” Bob tells him in a whisper that they need to take it easy. It’s not time yet to run. This shows Bob’s patience because he knows that taking tim</w:t>
      </w:r>
      <w:r w:rsidR="00D367D3" w:rsidRPr="00EE1C4B">
        <w:rPr>
          <w:szCs w:val="22"/>
        </w:rPr>
        <w:t>e and not running immediately are</w:t>
      </w:r>
      <w:r w:rsidR="0099588D" w:rsidRPr="00EE1C4B">
        <w:rPr>
          <w:szCs w:val="22"/>
        </w:rPr>
        <w:t xml:space="preserve"> important</w:t>
      </w:r>
      <w:r w:rsidR="00CD3D4C" w:rsidRPr="00EE1C4B">
        <w:rPr>
          <w:szCs w:val="22"/>
        </w:rPr>
        <w:t xml:space="preserve"> if they want to find the wild mustangs’ tracks so they can capture them.</w:t>
      </w:r>
    </w:p>
    <w:p w:rsidR="0099588D" w:rsidRPr="00EE1C4B" w:rsidRDefault="009F1595" w:rsidP="00EE1C4B">
      <w:pPr>
        <w:spacing w:line="336" w:lineRule="auto"/>
        <w:contextualSpacing/>
        <w:rPr>
          <w:szCs w:val="22"/>
        </w:rPr>
      </w:pPr>
      <w:r w:rsidRPr="00EE1C4B">
        <w:rPr>
          <w:szCs w:val="22"/>
        </w:rPr>
        <w:tab/>
        <w:t xml:space="preserve"> A little l</w:t>
      </w:r>
      <w:r w:rsidR="0099588D" w:rsidRPr="00EE1C4B">
        <w:rPr>
          <w:szCs w:val="22"/>
        </w:rPr>
        <w:t xml:space="preserve">ater in the story, </w:t>
      </w:r>
      <w:r w:rsidRPr="00EE1C4B">
        <w:rPr>
          <w:szCs w:val="22"/>
        </w:rPr>
        <w:t>Bob sees the tracks of the mustangs. He takes the time to examine them carefully. By having the patience to take this time, Bob can figure out how far away the mustangs are.</w:t>
      </w:r>
    </w:p>
    <w:p w:rsidR="00C0018E" w:rsidRPr="00EE1C4B" w:rsidRDefault="00C0018E" w:rsidP="00EE1C4B">
      <w:pPr>
        <w:spacing w:line="336" w:lineRule="auto"/>
        <w:contextualSpacing/>
        <w:rPr>
          <w:szCs w:val="22"/>
        </w:rPr>
      </w:pPr>
      <w:r w:rsidRPr="00EE1C4B">
        <w:rPr>
          <w:szCs w:val="22"/>
        </w:rPr>
        <w:tab/>
        <w:t>The next day, Bob follows the tracks “without hurrying.” He knows that he does not need to race, that if he has the patience to go at a slow pace he will be far enough behind the horses so that they can’t smell him and run away.</w:t>
      </w:r>
    </w:p>
    <w:p w:rsidR="00BA03A3" w:rsidRPr="00EE1C4B" w:rsidRDefault="00BA03A3" w:rsidP="00EE1C4B">
      <w:pPr>
        <w:spacing w:line="336" w:lineRule="auto"/>
        <w:contextualSpacing/>
        <w:rPr>
          <w:szCs w:val="22"/>
        </w:rPr>
      </w:pPr>
      <w:r w:rsidRPr="00EE1C4B">
        <w:rPr>
          <w:szCs w:val="22"/>
        </w:rPr>
        <w:tab/>
        <w:t xml:space="preserve">Bob also has to do a lot waiting. When a huge storm comes, Bob cannot be in a hurry; he has to wait it out. After the storm is over, </w:t>
      </w:r>
      <w:r w:rsidR="006B1729" w:rsidRPr="00EE1C4B">
        <w:rPr>
          <w:szCs w:val="22"/>
        </w:rPr>
        <w:t>he needs to go to the river that he knows the horses have been heading towards and wait again, this time for them to appear. His patience here means that he will finally be successful in capturing the wild mustangs.</w:t>
      </w:r>
    </w:p>
    <w:p w:rsidR="00740C55" w:rsidRPr="00EE1C4B" w:rsidRDefault="00740C55" w:rsidP="00EE1C4B">
      <w:pPr>
        <w:spacing w:line="336" w:lineRule="auto"/>
        <w:contextualSpacing/>
        <w:rPr>
          <w:szCs w:val="22"/>
        </w:rPr>
      </w:pPr>
      <w:r w:rsidRPr="00EE1C4B">
        <w:rPr>
          <w:szCs w:val="22"/>
        </w:rPr>
        <w:tab/>
        <w:t>When Bob finally comes near to the herd of horses as they graze, he has to wait again for just the right moment to join the herd, which is how he will capture them. He is so patient that the horses</w:t>
      </w:r>
      <w:r w:rsidR="00AD52A7" w:rsidRPr="00EE1C4B">
        <w:rPr>
          <w:szCs w:val="22"/>
        </w:rPr>
        <w:t xml:space="preserve"> think he is one of them and let him join the herd.</w:t>
      </w:r>
    </w:p>
    <w:p w:rsidR="00E24F62" w:rsidRDefault="00A91C82" w:rsidP="00EE1C4B">
      <w:pPr>
        <w:spacing w:line="336" w:lineRule="auto"/>
        <w:contextualSpacing/>
        <w:rPr>
          <w:szCs w:val="22"/>
        </w:rPr>
      </w:pPr>
      <w:r w:rsidRPr="00EE1C4B">
        <w:rPr>
          <w:szCs w:val="22"/>
        </w:rPr>
        <w:tab/>
        <w:t>By the end of the story, Bob has been able to fight off the lead stallion and lead the rest of the herd back to the corral. His great patience has helped him succeed. As he looks over the captur</w:t>
      </w:r>
      <w:r w:rsidR="00C80272" w:rsidRPr="00EE1C4B">
        <w:rPr>
          <w:szCs w:val="22"/>
        </w:rPr>
        <w:t>ed herd from above, he gazes out</w:t>
      </w:r>
      <w:r w:rsidRPr="00EE1C4B">
        <w:rPr>
          <w:szCs w:val="22"/>
        </w:rPr>
        <w:t xml:space="preserve"> over the plains and the </w:t>
      </w:r>
      <w:proofErr w:type="gramStart"/>
      <w:r w:rsidRPr="00EE1C4B">
        <w:rPr>
          <w:szCs w:val="22"/>
        </w:rPr>
        <w:t>wide open</w:t>
      </w:r>
      <w:proofErr w:type="gramEnd"/>
      <w:r w:rsidRPr="00EE1C4B">
        <w:rPr>
          <w:szCs w:val="22"/>
        </w:rPr>
        <w:t xml:space="preserve"> spaces. “Maybe someday,” he says to his horse. Perhaps the author wants to remind us that even here, this former slave has the patience to wait for a life of full freedom.</w:t>
      </w:r>
    </w:p>
    <w:p w:rsidR="00E24F62" w:rsidRDefault="00E24F62">
      <w:pPr>
        <w:rPr>
          <w:szCs w:val="22"/>
        </w:rPr>
      </w:pPr>
      <w:r>
        <w:rPr>
          <w:szCs w:val="22"/>
        </w:rPr>
        <w:br w:type="page"/>
      </w:r>
    </w:p>
    <w:p w:rsidR="00E24F62" w:rsidRDefault="00E24F62" w:rsidP="00E24F62">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E24F62" w:rsidRDefault="00E24F62" w:rsidP="00E24F62">
      <w:pPr>
        <w:jc w:val="center"/>
        <w:rPr>
          <w:rFonts w:cstheme="minorHAnsi"/>
          <w:sz w:val="36"/>
          <w:szCs w:val="36"/>
        </w:rPr>
      </w:pPr>
      <w:r w:rsidRPr="00C35538">
        <w:rPr>
          <w:rFonts w:cstheme="minorHAnsi"/>
          <w:sz w:val="36"/>
          <w:szCs w:val="36"/>
        </w:rPr>
        <w:t>to use with Basal Alignment Project Lessons</w:t>
      </w:r>
    </w:p>
    <w:p w:rsidR="00E24F62" w:rsidRDefault="00E24F62" w:rsidP="00E24F62">
      <w:pPr>
        <w:jc w:val="center"/>
        <w:rPr>
          <w:rFonts w:cstheme="minorHAnsi"/>
          <w:sz w:val="36"/>
          <w:szCs w:val="36"/>
        </w:rPr>
      </w:pPr>
    </w:p>
    <w:p w:rsidR="00E24F62" w:rsidRPr="00C35538" w:rsidRDefault="00E24F62" w:rsidP="00E24F62">
      <w:pPr>
        <w:jc w:val="center"/>
        <w:rPr>
          <w:rFonts w:cstheme="minorHAnsi"/>
          <w:sz w:val="36"/>
          <w:szCs w:val="36"/>
        </w:rPr>
      </w:pPr>
    </w:p>
    <w:p w:rsidR="00E24F62" w:rsidRDefault="00E24F62" w:rsidP="00E24F62">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E24F62" w:rsidRDefault="00E24F62" w:rsidP="00E24F62">
      <w:pPr>
        <w:rPr>
          <w:rFonts w:cstheme="minorHAnsi"/>
        </w:rPr>
      </w:pPr>
    </w:p>
    <w:p w:rsidR="00E24F62" w:rsidRPr="00887983" w:rsidRDefault="00E24F62" w:rsidP="00E24F62">
      <w:pPr>
        <w:rPr>
          <w:rFonts w:cstheme="minorHAnsi"/>
        </w:rPr>
      </w:pPr>
      <w:bookmarkStart w:id="2" w:name="_GoBack"/>
      <w:bookmarkEnd w:id="2"/>
    </w:p>
    <w:p w:rsidR="00E24F62" w:rsidRPr="00BB4479" w:rsidRDefault="00E24F62" w:rsidP="00E24F62">
      <w:pPr>
        <w:rPr>
          <w:rFonts w:cstheme="minorHAnsi"/>
          <w:b/>
          <w:sz w:val="28"/>
          <w:szCs w:val="28"/>
        </w:rPr>
      </w:pPr>
      <w:r w:rsidRPr="00C35538">
        <w:rPr>
          <w:rFonts w:cstheme="minorHAnsi"/>
          <w:b/>
          <w:sz w:val="28"/>
          <w:szCs w:val="28"/>
        </w:rPr>
        <w:t xml:space="preserve">Before the reading:  </w:t>
      </w:r>
    </w:p>
    <w:p w:rsidR="00E24F62" w:rsidRPr="00C35538" w:rsidRDefault="00E24F62" w:rsidP="00E24F62">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E24F62" w:rsidRPr="00C35538" w:rsidRDefault="00E24F62" w:rsidP="00E24F62">
      <w:pPr>
        <w:pStyle w:val="ListParagraph"/>
        <w:rPr>
          <w:rFonts w:cstheme="minorHAnsi"/>
        </w:rPr>
      </w:pPr>
    </w:p>
    <w:p w:rsidR="00E24F62" w:rsidRDefault="00E24F62" w:rsidP="00E24F62">
      <w:pPr>
        <w:pStyle w:val="ListParagraph"/>
        <w:numPr>
          <w:ilvl w:val="0"/>
          <w:numId w:val="13"/>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rsidR="00E24F62" w:rsidRPr="00C35538" w:rsidRDefault="00E24F62" w:rsidP="00E24F62">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E24F62" w:rsidRDefault="00E24F62" w:rsidP="00E24F62">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E24F62" w:rsidRDefault="00E24F62" w:rsidP="00E24F62">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E24F62" w:rsidRDefault="00E24F62" w:rsidP="00E24F62">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rsidR="00E24F62" w:rsidRDefault="00E24F62" w:rsidP="00E24F62">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E24F62" w:rsidRDefault="00E24F62" w:rsidP="00E24F62">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rsidR="00E24F62" w:rsidRDefault="00E24F62" w:rsidP="00E24F62">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4" w:name="_Hlk525125549"/>
    </w:p>
    <w:p w:rsidR="00E24F62" w:rsidRPr="00887983" w:rsidRDefault="00E24F62" w:rsidP="00E24F62">
      <w:pPr>
        <w:pStyle w:val="ListParagraph"/>
        <w:numPr>
          <w:ilvl w:val="0"/>
          <w:numId w:val="17"/>
        </w:numPr>
        <w:spacing w:after="160" w:line="256" w:lineRule="auto"/>
        <w:rPr>
          <w:rFonts w:cstheme="minorHAnsi"/>
        </w:rPr>
      </w:pPr>
      <w:r w:rsidRPr="00887983">
        <w:rPr>
          <w:rFonts w:cstheme="minorHAnsi"/>
        </w:rPr>
        <w:lastRenderedPageBreak/>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rsidR="00E24F62" w:rsidRPr="00BA3B4C" w:rsidRDefault="00E24F62" w:rsidP="00E24F62">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E24F62" w:rsidRDefault="00E24F62" w:rsidP="00E24F62">
      <w:pPr>
        <w:pStyle w:val="ListParagraph"/>
        <w:ind w:left="1440"/>
        <w:rPr>
          <w:rFonts w:cstheme="minorHAnsi"/>
        </w:rPr>
      </w:pPr>
    </w:p>
    <w:p w:rsidR="00E24F62" w:rsidRPr="00580EBE" w:rsidRDefault="00E24F62" w:rsidP="00E24F62">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rsidR="00E24F62" w:rsidRDefault="00E24F62" w:rsidP="00E24F62">
      <w:pPr>
        <w:pStyle w:val="ListParagraph"/>
        <w:rPr>
          <w:rFonts w:cstheme="minorHAnsi"/>
          <w:b/>
        </w:rPr>
      </w:pPr>
    </w:p>
    <w:p w:rsidR="00E24F62" w:rsidRDefault="00E24F62" w:rsidP="00E24F62">
      <w:pPr>
        <w:pStyle w:val="ListParagraph"/>
        <w:rPr>
          <w:rFonts w:cstheme="minorHAnsi"/>
          <w:b/>
        </w:rPr>
      </w:pPr>
      <w:r>
        <w:rPr>
          <w:rFonts w:cstheme="minorHAnsi"/>
          <w:b/>
        </w:rPr>
        <w:t xml:space="preserve">Examples of Activities:  </w:t>
      </w:r>
    </w:p>
    <w:p w:rsidR="00E24F62" w:rsidRPr="00580EBE" w:rsidRDefault="00E24F62" w:rsidP="00E24F62">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E24F62" w:rsidRPr="00580EBE" w:rsidRDefault="00E24F62" w:rsidP="00E24F62">
      <w:pPr>
        <w:pStyle w:val="ListParagraph"/>
        <w:numPr>
          <w:ilvl w:val="0"/>
          <w:numId w:val="1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E24F62" w:rsidRPr="00BB4479" w:rsidRDefault="00E24F62" w:rsidP="00E24F62">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E24F62" w:rsidRDefault="00E24F62" w:rsidP="00E24F62">
      <w:pPr>
        <w:pStyle w:val="ListParagraph"/>
        <w:rPr>
          <w:rFonts w:cstheme="minorHAnsi"/>
        </w:rPr>
      </w:pPr>
    </w:p>
    <w:p w:rsidR="00E24F62" w:rsidRDefault="00E24F62" w:rsidP="00E24F62">
      <w:pPr>
        <w:rPr>
          <w:rFonts w:cstheme="minorHAnsi"/>
          <w:b/>
        </w:rPr>
      </w:pPr>
      <w:r w:rsidRPr="00580EBE">
        <w:rPr>
          <w:rFonts w:cstheme="minorHAnsi"/>
          <w:b/>
          <w:sz w:val="28"/>
          <w:szCs w:val="28"/>
        </w:rPr>
        <w:t>During reading</w:t>
      </w:r>
      <w:r>
        <w:rPr>
          <w:rFonts w:cstheme="minorHAnsi"/>
          <w:b/>
        </w:rPr>
        <w:t xml:space="preserve">:  </w:t>
      </w:r>
    </w:p>
    <w:p w:rsidR="00E24F62" w:rsidRDefault="00E24F62" w:rsidP="00E24F62">
      <w:pPr>
        <w:pStyle w:val="ListParagraph"/>
        <w:rPr>
          <w:rFonts w:cstheme="minorHAnsi"/>
        </w:rPr>
      </w:pPr>
    </w:p>
    <w:p w:rsidR="00E24F62" w:rsidRDefault="00E24F62" w:rsidP="00E24F62">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E24F62" w:rsidRDefault="00E24F62" w:rsidP="00E24F62">
      <w:pPr>
        <w:pStyle w:val="ListParagraph"/>
        <w:rPr>
          <w:rFonts w:cstheme="minorHAnsi"/>
        </w:rPr>
      </w:pPr>
    </w:p>
    <w:p w:rsidR="00E24F62" w:rsidRDefault="00E24F62" w:rsidP="00E24F62">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E24F62" w:rsidRDefault="00E24F62" w:rsidP="00E24F62">
      <w:pPr>
        <w:pStyle w:val="ListParagraph"/>
        <w:rPr>
          <w:rFonts w:cstheme="minorHAnsi"/>
        </w:rPr>
      </w:pPr>
    </w:p>
    <w:p w:rsidR="00E24F62" w:rsidRDefault="00E24F62" w:rsidP="00E24F62">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E24F62" w:rsidRDefault="00E24F62" w:rsidP="00E24F62">
      <w:pPr>
        <w:pStyle w:val="ListParagraph"/>
        <w:rPr>
          <w:rFonts w:cstheme="minorHAnsi"/>
        </w:rPr>
      </w:pPr>
    </w:p>
    <w:p w:rsidR="00E24F62" w:rsidRDefault="00E24F62" w:rsidP="00E24F62">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E24F62" w:rsidRDefault="00E24F62" w:rsidP="00E24F62">
      <w:pPr>
        <w:pStyle w:val="ListParagraph"/>
        <w:rPr>
          <w:rFonts w:cstheme="minorHAnsi"/>
        </w:rPr>
      </w:pPr>
    </w:p>
    <w:p w:rsidR="00E24F62" w:rsidRPr="002822BB" w:rsidRDefault="00E24F62" w:rsidP="00E24F62">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E24F62" w:rsidRDefault="00E24F62" w:rsidP="00E24F62">
      <w:pPr>
        <w:pStyle w:val="ListParagraph"/>
        <w:rPr>
          <w:rFonts w:cstheme="minorHAnsi"/>
          <w:b/>
        </w:rPr>
      </w:pPr>
      <w:r>
        <w:rPr>
          <w:rFonts w:cstheme="minorHAnsi"/>
          <w:b/>
        </w:rPr>
        <w:t xml:space="preserve">Examples of Activities:  </w:t>
      </w:r>
    </w:p>
    <w:p w:rsidR="00E24F62" w:rsidRDefault="00E24F62" w:rsidP="00E24F62">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rsidR="00E24F62" w:rsidRDefault="00E24F62" w:rsidP="00E24F62">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rsidR="00E24F62" w:rsidRDefault="00E24F62" w:rsidP="00E24F62">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rsidR="00E24F62" w:rsidRDefault="00E24F62" w:rsidP="00E24F62">
      <w:pPr>
        <w:pStyle w:val="ListParagraph"/>
        <w:numPr>
          <w:ilvl w:val="0"/>
          <w:numId w:val="19"/>
        </w:numPr>
        <w:spacing w:after="160" w:line="254" w:lineRule="auto"/>
        <w:rPr>
          <w:rFonts w:cstheme="minorHAnsi"/>
        </w:rPr>
      </w:pPr>
      <w:r>
        <w:rPr>
          <w:rFonts w:cstheme="minorHAnsi"/>
        </w:rPr>
        <w:t xml:space="preserve">Have students discuss the author’s word choice.  </w:t>
      </w:r>
    </w:p>
    <w:p w:rsidR="00E24F62" w:rsidRDefault="00E24F62" w:rsidP="00E24F62">
      <w:pPr>
        <w:pStyle w:val="ListParagraph"/>
        <w:rPr>
          <w:rFonts w:cstheme="minorHAnsi"/>
        </w:rPr>
      </w:pPr>
    </w:p>
    <w:p w:rsidR="00E24F62" w:rsidRDefault="00E24F62" w:rsidP="00E24F62">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rsidR="00E24F62" w:rsidRDefault="00E24F62" w:rsidP="00E24F62">
      <w:pPr>
        <w:pStyle w:val="ListParagraph"/>
        <w:rPr>
          <w:rFonts w:cstheme="minorHAnsi"/>
        </w:rPr>
      </w:pPr>
      <w:r>
        <w:rPr>
          <w:rFonts w:cstheme="minorHAnsi"/>
          <w:b/>
        </w:rPr>
        <w:lastRenderedPageBreak/>
        <w:t>Examples of Activities:</w:t>
      </w:r>
      <w:r>
        <w:rPr>
          <w:rFonts w:cstheme="minorHAnsi"/>
        </w:rPr>
        <w:t xml:space="preserve">  </w:t>
      </w:r>
    </w:p>
    <w:p w:rsidR="00E24F62" w:rsidRDefault="00E24F62" w:rsidP="00E24F62">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E24F62" w:rsidRDefault="00E24F62" w:rsidP="00E24F62">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E24F62" w:rsidRPr="003A0E41" w:rsidRDefault="00E24F62" w:rsidP="00E24F62">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rsidR="00E24F62" w:rsidRDefault="00E24F62" w:rsidP="00E24F62">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rsidR="00E24F62" w:rsidRDefault="00E24F62" w:rsidP="00E24F62">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E24F62" w:rsidRPr="0059018A" w:rsidRDefault="00E24F62" w:rsidP="00E24F62">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rsidR="00E24F62" w:rsidRPr="00782445" w:rsidRDefault="00E24F62" w:rsidP="00E24F62">
      <w:pPr>
        <w:pStyle w:val="ListParagraph"/>
        <w:rPr>
          <w:rFonts w:cstheme="minorHAnsi"/>
          <w:b/>
        </w:rPr>
      </w:pPr>
    </w:p>
    <w:p w:rsidR="00E24F62" w:rsidRPr="00FA3362" w:rsidRDefault="00E24F62" w:rsidP="00E24F62">
      <w:pPr>
        <w:rPr>
          <w:rFonts w:cstheme="minorHAnsi"/>
          <w:b/>
          <w:sz w:val="28"/>
          <w:szCs w:val="28"/>
        </w:rPr>
      </w:pPr>
      <w:r w:rsidRPr="00FA3362">
        <w:rPr>
          <w:rFonts w:cstheme="minorHAnsi"/>
          <w:b/>
          <w:sz w:val="28"/>
          <w:szCs w:val="28"/>
        </w:rPr>
        <w:t xml:space="preserve">After reading:  </w:t>
      </w:r>
    </w:p>
    <w:p w:rsidR="00E24F62" w:rsidRDefault="00E24F62" w:rsidP="00E24F62">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E24F62" w:rsidRPr="00A63EAE" w:rsidRDefault="00E24F62" w:rsidP="00E24F62">
      <w:pPr>
        <w:pStyle w:val="ListParagraph"/>
        <w:spacing w:line="256" w:lineRule="auto"/>
        <w:rPr>
          <w:rFonts w:cstheme="minorHAnsi"/>
        </w:rPr>
      </w:pPr>
    </w:p>
    <w:p w:rsidR="00E24F62" w:rsidRDefault="00E24F62" w:rsidP="00E24F62">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E24F62" w:rsidRDefault="00E24F62" w:rsidP="00E24F62">
      <w:pPr>
        <w:pStyle w:val="ListParagraph"/>
        <w:rPr>
          <w:rFonts w:cstheme="minorHAnsi"/>
        </w:rPr>
      </w:pPr>
    </w:p>
    <w:p w:rsidR="00E24F62" w:rsidRPr="00FA3362" w:rsidRDefault="00E24F62" w:rsidP="00E24F62">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E24F62" w:rsidRDefault="00E24F62" w:rsidP="00E24F62">
      <w:pPr>
        <w:pStyle w:val="ListParagraph"/>
        <w:rPr>
          <w:rFonts w:cstheme="minorHAnsi"/>
        </w:rPr>
      </w:pPr>
    </w:p>
    <w:p w:rsidR="00E24F62" w:rsidRPr="00FA3362" w:rsidRDefault="00E24F62" w:rsidP="00E24F62">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rsidR="00E24F62" w:rsidRPr="00FA3362" w:rsidRDefault="00E24F62" w:rsidP="00E24F62">
      <w:pPr>
        <w:pStyle w:val="ListParagraph"/>
        <w:rPr>
          <w:rFonts w:cstheme="minorHAnsi"/>
          <w:b/>
        </w:rPr>
      </w:pPr>
    </w:p>
    <w:p w:rsidR="00E24F62" w:rsidRPr="00FA3362" w:rsidRDefault="00E24F62" w:rsidP="00E24F62">
      <w:pPr>
        <w:pStyle w:val="ListParagraph"/>
        <w:rPr>
          <w:rFonts w:cstheme="minorHAnsi"/>
          <w:b/>
        </w:rPr>
      </w:pPr>
      <w:r w:rsidRPr="00FA3362">
        <w:rPr>
          <w:rFonts w:cstheme="minorHAnsi"/>
          <w:b/>
        </w:rPr>
        <w:t xml:space="preserve">Examples of activities: </w:t>
      </w:r>
    </w:p>
    <w:p w:rsidR="00E24F62" w:rsidRDefault="00E24F62" w:rsidP="00E24F62">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E24F62" w:rsidRDefault="00E24F62" w:rsidP="00E24F62">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rsidR="00E24F62" w:rsidRDefault="00E24F62" w:rsidP="00E24F62">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E24F62" w:rsidRDefault="00E24F62" w:rsidP="00E24F62">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E24F62" w:rsidRPr="00AC4FB6" w:rsidRDefault="00E24F62" w:rsidP="00E24F62">
      <w:pPr>
        <w:pStyle w:val="ListParagraph"/>
        <w:ind w:left="1440"/>
        <w:rPr>
          <w:rFonts w:cstheme="minorHAnsi"/>
        </w:rPr>
      </w:pPr>
    </w:p>
    <w:p w:rsidR="00E24F62" w:rsidRDefault="00E24F62" w:rsidP="00E24F62">
      <w:pPr>
        <w:pStyle w:val="ListParagraph"/>
        <w:numPr>
          <w:ilvl w:val="0"/>
          <w:numId w:val="10"/>
        </w:numPr>
        <w:spacing w:after="160" w:line="254" w:lineRule="auto"/>
        <w:rPr>
          <w:rFonts w:cstheme="minorHAnsi"/>
        </w:rPr>
      </w:pPr>
      <w:bookmarkStart w:id="5" w:name="_Hlk534204316"/>
      <w:r>
        <w:rPr>
          <w:rFonts w:cstheme="minorHAnsi"/>
        </w:rPr>
        <w:lastRenderedPageBreak/>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rsidR="00E24F62" w:rsidRPr="00A63EAE" w:rsidRDefault="00E24F62" w:rsidP="00E24F62">
      <w:pPr>
        <w:pStyle w:val="ListParagraph"/>
        <w:rPr>
          <w:rFonts w:cstheme="minorHAnsi"/>
        </w:rPr>
      </w:pPr>
    </w:p>
    <w:p w:rsidR="00E24F62" w:rsidRDefault="00E24F62" w:rsidP="00E24F62">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rsidR="00E24F62" w:rsidRDefault="00E24F62" w:rsidP="00E24F62">
      <w:pPr>
        <w:pStyle w:val="ListParagraph"/>
        <w:rPr>
          <w:rFonts w:cstheme="minorHAnsi"/>
          <w:b/>
        </w:rPr>
      </w:pPr>
    </w:p>
    <w:p w:rsidR="00E24F62" w:rsidRDefault="00E24F62" w:rsidP="00E24F62">
      <w:pPr>
        <w:pStyle w:val="ListParagraph"/>
        <w:rPr>
          <w:rFonts w:cstheme="minorHAnsi"/>
        </w:rPr>
      </w:pPr>
      <w:r>
        <w:rPr>
          <w:rFonts w:cstheme="minorHAnsi"/>
          <w:b/>
        </w:rPr>
        <w:t>Examples of Activities:</w:t>
      </w:r>
      <w:r>
        <w:rPr>
          <w:rFonts w:cstheme="minorHAnsi"/>
        </w:rPr>
        <w:t xml:space="preserve"> </w:t>
      </w:r>
    </w:p>
    <w:p w:rsidR="00E24F62" w:rsidRDefault="00E24F62" w:rsidP="00E24F62">
      <w:pPr>
        <w:pStyle w:val="ListParagraph"/>
        <w:numPr>
          <w:ilvl w:val="0"/>
          <w:numId w:val="18"/>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E24F62" w:rsidRDefault="00E24F62" w:rsidP="00E24F62">
      <w:pPr>
        <w:pStyle w:val="ListParagraph"/>
        <w:numPr>
          <w:ilvl w:val="0"/>
          <w:numId w:val="18"/>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rsidR="00E24F62" w:rsidRDefault="00E24F62" w:rsidP="00E24F62">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E24F62" w:rsidRPr="00911037" w:rsidRDefault="00E24F62" w:rsidP="00E24F62">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rsidR="00E24F62" w:rsidRDefault="00E24F62" w:rsidP="00E24F62">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rsidR="00823FF4" w:rsidRPr="00EE1C4B" w:rsidRDefault="00823FF4" w:rsidP="00EE1C4B">
      <w:pPr>
        <w:spacing w:line="336" w:lineRule="auto"/>
        <w:contextualSpacing/>
        <w:rPr>
          <w:szCs w:val="22"/>
        </w:rPr>
      </w:pPr>
    </w:p>
    <w:sectPr w:rsidR="00823FF4" w:rsidRPr="00EE1C4B" w:rsidSect="00CD443C">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CD3338"/>
    <w:multiLevelType w:val="hybridMultilevel"/>
    <w:tmpl w:val="00146D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7E4E07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5"/>
  </w:num>
  <w:num w:numId="7">
    <w:abstractNumId w:val="8"/>
  </w:num>
  <w:num w:numId="8">
    <w:abstractNumId w:val="15"/>
  </w:num>
  <w:num w:numId="9">
    <w:abstractNumId w:val="4"/>
  </w:num>
  <w:num w:numId="10">
    <w:abstractNumId w:val="7"/>
  </w:num>
  <w:num w:numId="11">
    <w:abstractNumId w:val="17"/>
  </w:num>
  <w:num w:numId="12">
    <w:abstractNumId w:val="16"/>
  </w:num>
  <w:num w:numId="13">
    <w:abstractNumId w:val="1"/>
  </w:num>
  <w:num w:numId="14">
    <w:abstractNumId w:val="3"/>
  </w:num>
  <w:num w:numId="15">
    <w:abstractNumId w:val="18"/>
  </w:num>
  <w:num w:numId="16">
    <w:abstractNumId w:val="6"/>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12405B"/>
    <w:rsid w:val="001253A3"/>
    <w:rsid w:val="00126738"/>
    <w:rsid w:val="00144147"/>
    <w:rsid w:val="00187633"/>
    <w:rsid w:val="001A393D"/>
    <w:rsid w:val="001B527C"/>
    <w:rsid w:val="001C323B"/>
    <w:rsid w:val="00203669"/>
    <w:rsid w:val="0021490B"/>
    <w:rsid w:val="00242883"/>
    <w:rsid w:val="002439E2"/>
    <w:rsid w:val="002514FD"/>
    <w:rsid w:val="00253FBC"/>
    <w:rsid w:val="00267CFB"/>
    <w:rsid w:val="00295ADF"/>
    <w:rsid w:val="00297012"/>
    <w:rsid w:val="002A0D7E"/>
    <w:rsid w:val="002A3704"/>
    <w:rsid w:val="002B192E"/>
    <w:rsid w:val="002C160B"/>
    <w:rsid w:val="002C1E0C"/>
    <w:rsid w:val="002C3309"/>
    <w:rsid w:val="002D2BC7"/>
    <w:rsid w:val="002F7B97"/>
    <w:rsid w:val="003018DF"/>
    <w:rsid w:val="00324D7A"/>
    <w:rsid w:val="00354262"/>
    <w:rsid w:val="00355B53"/>
    <w:rsid w:val="00357E6F"/>
    <w:rsid w:val="00376950"/>
    <w:rsid w:val="003848C1"/>
    <w:rsid w:val="00397C25"/>
    <w:rsid w:val="003B37C7"/>
    <w:rsid w:val="003B77D2"/>
    <w:rsid w:val="003C1EA6"/>
    <w:rsid w:val="003C3CD2"/>
    <w:rsid w:val="003C5A3A"/>
    <w:rsid w:val="003D0494"/>
    <w:rsid w:val="003D183B"/>
    <w:rsid w:val="003D532B"/>
    <w:rsid w:val="003E2967"/>
    <w:rsid w:val="003F164A"/>
    <w:rsid w:val="003F22D0"/>
    <w:rsid w:val="004150D7"/>
    <w:rsid w:val="004207A5"/>
    <w:rsid w:val="004333B5"/>
    <w:rsid w:val="004372ED"/>
    <w:rsid w:val="004735E3"/>
    <w:rsid w:val="00481924"/>
    <w:rsid w:val="004A0D5A"/>
    <w:rsid w:val="004A1C28"/>
    <w:rsid w:val="004A6D5D"/>
    <w:rsid w:val="004A7914"/>
    <w:rsid w:val="004E48DE"/>
    <w:rsid w:val="004F2660"/>
    <w:rsid w:val="004F623C"/>
    <w:rsid w:val="005030CD"/>
    <w:rsid w:val="00561C97"/>
    <w:rsid w:val="00567A1F"/>
    <w:rsid w:val="00577FB4"/>
    <w:rsid w:val="00585823"/>
    <w:rsid w:val="00585EC3"/>
    <w:rsid w:val="005B4CA6"/>
    <w:rsid w:val="005D67DE"/>
    <w:rsid w:val="005E20ED"/>
    <w:rsid w:val="005F0D52"/>
    <w:rsid w:val="005F34DC"/>
    <w:rsid w:val="0061192D"/>
    <w:rsid w:val="00640279"/>
    <w:rsid w:val="0064182F"/>
    <w:rsid w:val="00642B1A"/>
    <w:rsid w:val="00653EE2"/>
    <w:rsid w:val="006706CF"/>
    <w:rsid w:val="00682D44"/>
    <w:rsid w:val="00686898"/>
    <w:rsid w:val="00692DBA"/>
    <w:rsid w:val="006B1729"/>
    <w:rsid w:val="006B495C"/>
    <w:rsid w:val="006D1CC6"/>
    <w:rsid w:val="006D374D"/>
    <w:rsid w:val="006E0C89"/>
    <w:rsid w:val="006E2D0B"/>
    <w:rsid w:val="006E750A"/>
    <w:rsid w:val="006F5F6C"/>
    <w:rsid w:val="007047BF"/>
    <w:rsid w:val="00706448"/>
    <w:rsid w:val="00710C19"/>
    <w:rsid w:val="00740C55"/>
    <w:rsid w:val="007419FA"/>
    <w:rsid w:val="00745DB4"/>
    <w:rsid w:val="007700CF"/>
    <w:rsid w:val="00792CE3"/>
    <w:rsid w:val="00794D18"/>
    <w:rsid w:val="007A2DBC"/>
    <w:rsid w:val="007C6D5B"/>
    <w:rsid w:val="007F78C6"/>
    <w:rsid w:val="00814137"/>
    <w:rsid w:val="00823FF4"/>
    <w:rsid w:val="00841A22"/>
    <w:rsid w:val="0084575B"/>
    <w:rsid w:val="00865230"/>
    <w:rsid w:val="00871895"/>
    <w:rsid w:val="00885F18"/>
    <w:rsid w:val="00891C0C"/>
    <w:rsid w:val="008A02E6"/>
    <w:rsid w:val="008C5EDA"/>
    <w:rsid w:val="008E0C73"/>
    <w:rsid w:val="008E3A68"/>
    <w:rsid w:val="008F60E0"/>
    <w:rsid w:val="008F7FE4"/>
    <w:rsid w:val="00913741"/>
    <w:rsid w:val="00915620"/>
    <w:rsid w:val="00924194"/>
    <w:rsid w:val="009359B3"/>
    <w:rsid w:val="0094105F"/>
    <w:rsid w:val="00955B7C"/>
    <w:rsid w:val="00957A7F"/>
    <w:rsid w:val="0099588D"/>
    <w:rsid w:val="009A01EB"/>
    <w:rsid w:val="009A28BD"/>
    <w:rsid w:val="009C1F2B"/>
    <w:rsid w:val="009C7E6E"/>
    <w:rsid w:val="009E5761"/>
    <w:rsid w:val="009F1595"/>
    <w:rsid w:val="009F7C3A"/>
    <w:rsid w:val="00A037CC"/>
    <w:rsid w:val="00A04B70"/>
    <w:rsid w:val="00A14929"/>
    <w:rsid w:val="00A2532C"/>
    <w:rsid w:val="00A2652D"/>
    <w:rsid w:val="00A27CD1"/>
    <w:rsid w:val="00A44C68"/>
    <w:rsid w:val="00A4790C"/>
    <w:rsid w:val="00A84232"/>
    <w:rsid w:val="00A91C82"/>
    <w:rsid w:val="00A946DE"/>
    <w:rsid w:val="00AA3FFD"/>
    <w:rsid w:val="00AA60DE"/>
    <w:rsid w:val="00AD29F4"/>
    <w:rsid w:val="00AD52A7"/>
    <w:rsid w:val="00AD77FC"/>
    <w:rsid w:val="00AF161F"/>
    <w:rsid w:val="00AF2C13"/>
    <w:rsid w:val="00AF533D"/>
    <w:rsid w:val="00B20A49"/>
    <w:rsid w:val="00B237B7"/>
    <w:rsid w:val="00B25A47"/>
    <w:rsid w:val="00B41B2C"/>
    <w:rsid w:val="00B469DA"/>
    <w:rsid w:val="00B503A3"/>
    <w:rsid w:val="00B5372C"/>
    <w:rsid w:val="00B6015D"/>
    <w:rsid w:val="00B6450E"/>
    <w:rsid w:val="00B707D4"/>
    <w:rsid w:val="00B72BC3"/>
    <w:rsid w:val="00B77D8F"/>
    <w:rsid w:val="00B81019"/>
    <w:rsid w:val="00B94CFF"/>
    <w:rsid w:val="00BA03A3"/>
    <w:rsid w:val="00BA35EB"/>
    <w:rsid w:val="00BD7696"/>
    <w:rsid w:val="00C0018E"/>
    <w:rsid w:val="00C066E1"/>
    <w:rsid w:val="00C10E8F"/>
    <w:rsid w:val="00C2039A"/>
    <w:rsid w:val="00C21058"/>
    <w:rsid w:val="00C26483"/>
    <w:rsid w:val="00C413AB"/>
    <w:rsid w:val="00C57F33"/>
    <w:rsid w:val="00C62595"/>
    <w:rsid w:val="00C80272"/>
    <w:rsid w:val="00C8327A"/>
    <w:rsid w:val="00C8788F"/>
    <w:rsid w:val="00CC12DA"/>
    <w:rsid w:val="00CC25EF"/>
    <w:rsid w:val="00CD3D4C"/>
    <w:rsid w:val="00CD443C"/>
    <w:rsid w:val="00CE7705"/>
    <w:rsid w:val="00CF32C9"/>
    <w:rsid w:val="00D20FC4"/>
    <w:rsid w:val="00D2278C"/>
    <w:rsid w:val="00D367D3"/>
    <w:rsid w:val="00D44C06"/>
    <w:rsid w:val="00D46731"/>
    <w:rsid w:val="00D808CC"/>
    <w:rsid w:val="00DA1E5E"/>
    <w:rsid w:val="00DB3D6D"/>
    <w:rsid w:val="00DC770D"/>
    <w:rsid w:val="00DD3F06"/>
    <w:rsid w:val="00DF715D"/>
    <w:rsid w:val="00E01B89"/>
    <w:rsid w:val="00E06B92"/>
    <w:rsid w:val="00E24B17"/>
    <w:rsid w:val="00E24F62"/>
    <w:rsid w:val="00E36977"/>
    <w:rsid w:val="00E45629"/>
    <w:rsid w:val="00E50525"/>
    <w:rsid w:val="00E86F53"/>
    <w:rsid w:val="00E973B1"/>
    <w:rsid w:val="00EB49C4"/>
    <w:rsid w:val="00EC031F"/>
    <w:rsid w:val="00EC2467"/>
    <w:rsid w:val="00EC66A3"/>
    <w:rsid w:val="00ED22A0"/>
    <w:rsid w:val="00ED4A8D"/>
    <w:rsid w:val="00ED5FB6"/>
    <w:rsid w:val="00ED7CE6"/>
    <w:rsid w:val="00EE1C4B"/>
    <w:rsid w:val="00EE6DC1"/>
    <w:rsid w:val="00EF04BD"/>
    <w:rsid w:val="00EF2CFB"/>
    <w:rsid w:val="00EF6914"/>
    <w:rsid w:val="00F137A2"/>
    <w:rsid w:val="00F151A9"/>
    <w:rsid w:val="00F23958"/>
    <w:rsid w:val="00F25151"/>
    <w:rsid w:val="00F261D0"/>
    <w:rsid w:val="00F352E5"/>
    <w:rsid w:val="00F35E89"/>
    <w:rsid w:val="00F42281"/>
    <w:rsid w:val="00F457EC"/>
    <w:rsid w:val="00F51F9F"/>
    <w:rsid w:val="00F5430E"/>
    <w:rsid w:val="00F5623A"/>
    <w:rsid w:val="00F61D7A"/>
    <w:rsid w:val="00F74FC6"/>
    <w:rsid w:val="00F8685D"/>
    <w:rsid w:val="00FA3461"/>
    <w:rsid w:val="00FA392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FE63E7"/>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5ADF"/>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24F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3330</Words>
  <Characters>18985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2019-01-09T20:10:00Z</dcterms:created>
  <dcterms:modified xsi:type="dcterms:W3CDTF">2019-01-09T20:10:00Z</dcterms:modified>
</cp:coreProperties>
</file>